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A0FF1" w14:textId="31FD6591" w:rsidR="00AF6771" w:rsidRPr="000B2DD4" w:rsidRDefault="00AF6771" w:rsidP="00516584">
      <w:pPr>
        <w:jc w:val="center"/>
        <w:rPr>
          <w:rFonts w:ascii="Calibri" w:hAnsi="Calibri" w:cs="Calibri"/>
          <w:b/>
          <w:bCs/>
          <w:color w:val="FF0000"/>
          <w:szCs w:val="24"/>
        </w:rPr>
      </w:pPr>
      <w:r w:rsidRPr="000B2DD4">
        <w:rPr>
          <w:rFonts w:ascii="Calibri" w:hAnsi="Calibri" w:cs="Calibri"/>
          <w:b/>
          <w:bCs/>
          <w:szCs w:val="24"/>
        </w:rPr>
        <w:t>Plano de Trabalho</w:t>
      </w:r>
    </w:p>
    <w:p w14:paraId="0FF26F1D" w14:textId="4E46BBFD" w:rsidR="002548D6" w:rsidRPr="000B2DD4" w:rsidRDefault="004F2CD0" w:rsidP="00516584">
      <w:pPr>
        <w:jc w:val="center"/>
        <w:rPr>
          <w:rFonts w:ascii="Calibri" w:hAnsi="Calibri" w:cs="Calibri"/>
          <w:sz w:val="20"/>
        </w:rPr>
      </w:pPr>
      <w:r w:rsidRPr="000B2DD4">
        <w:rPr>
          <w:rFonts w:ascii="Calibri" w:hAnsi="Calibri" w:cs="Calibri"/>
          <w:color w:val="000000"/>
          <w:sz w:val="20"/>
        </w:rPr>
        <w:t>Processo Administrativo Nº 23082.</w:t>
      </w:r>
      <w:r w:rsidR="002548D6" w:rsidRPr="000B2DD4">
        <w:rPr>
          <w:rFonts w:ascii="Calibri" w:hAnsi="Calibri" w:cs="Calibri"/>
          <w:color w:val="FF0000"/>
          <w:sz w:val="20"/>
        </w:rPr>
        <w:t>XXXXXX/20XX-XX</w:t>
      </w:r>
    </w:p>
    <w:p w14:paraId="7CF2272D" w14:textId="77777777" w:rsidR="00CD5AD8" w:rsidRPr="000B2DD4" w:rsidRDefault="00CD5AD8" w:rsidP="00516584">
      <w:pPr>
        <w:rPr>
          <w:rFonts w:ascii="Calibri" w:hAnsi="Calibri" w:cs="Calibri"/>
        </w:rPr>
      </w:pPr>
    </w:p>
    <w:tbl>
      <w:tblPr>
        <w:tblW w:w="5000" w:type="pct"/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5"/>
      </w:tblGrid>
      <w:tr w:rsidR="000B2DD4" w:rsidRPr="00774D6B" w14:paraId="44E66A23" w14:textId="77777777" w:rsidTr="000B2DD4">
        <w:trPr>
          <w:trHeight w:val="300"/>
        </w:trPr>
        <w:tc>
          <w:tcPr>
            <w:tcW w:w="9495" w:type="dxa"/>
            <w:shd w:val="clear" w:color="auto" w:fill="F2F2F2"/>
            <w:vAlign w:val="center"/>
            <w:hideMark/>
          </w:tcPr>
          <w:p w14:paraId="664D774B" w14:textId="2B2D44D9" w:rsidR="00774D6B" w:rsidRPr="00774D6B" w:rsidRDefault="00774D6B" w:rsidP="005233A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4D6B">
              <w:rPr>
                <w:rFonts w:ascii="Calibri" w:hAnsi="Calibri" w:cs="Calibri"/>
                <w:b/>
                <w:bCs/>
              </w:rPr>
              <w:t>1. Natureza do Projeto</w:t>
            </w:r>
          </w:p>
        </w:tc>
      </w:tr>
    </w:tbl>
    <w:p w14:paraId="393B2C54" w14:textId="54062DE4" w:rsidR="007009F2" w:rsidRPr="000B2DD4" w:rsidRDefault="007009F2" w:rsidP="00516584">
      <w:pPr>
        <w:rPr>
          <w:rFonts w:ascii="Calibri" w:hAnsi="Calibri" w:cs="Calibri"/>
          <w:b/>
        </w:rPr>
      </w:pPr>
    </w:p>
    <w:p w14:paraId="2E4E8AD8" w14:textId="77777777" w:rsidR="00774D6B" w:rsidRPr="000B2DD4" w:rsidRDefault="00774D6B" w:rsidP="00516584">
      <w:pPr>
        <w:tabs>
          <w:tab w:val="left" w:pos="567"/>
        </w:tabs>
        <w:ind w:left="567" w:hanging="567"/>
        <w:rPr>
          <w:rFonts w:ascii="Calibri" w:hAnsi="Calibri" w:cs="Calibri"/>
          <w:bCs/>
          <w:sz w:val="20"/>
          <w:szCs w:val="16"/>
        </w:rPr>
        <w:sectPr w:rsidR="00774D6B" w:rsidRPr="000B2DD4" w:rsidSect="009726BC">
          <w:headerReference w:type="first" r:id="rId8"/>
          <w:pgSz w:w="11907" w:h="16840" w:code="9"/>
          <w:pgMar w:top="1134" w:right="851" w:bottom="1134" w:left="1701" w:header="1134" w:footer="1134" w:gutter="0"/>
          <w:cols w:space="720"/>
          <w:titlePg/>
          <w:docGrid w:linePitch="326"/>
        </w:sectPr>
      </w:pPr>
    </w:p>
    <w:p w14:paraId="60287B72" w14:textId="77EBDB72" w:rsidR="00516584" w:rsidRPr="000B2DD4" w:rsidRDefault="00516584" w:rsidP="00516584">
      <w:pPr>
        <w:tabs>
          <w:tab w:val="left" w:pos="567"/>
        </w:tabs>
        <w:ind w:left="567" w:hanging="567"/>
        <w:rPr>
          <w:rFonts w:ascii="Calibri" w:hAnsi="Calibri" w:cs="Calibri"/>
          <w:bCs/>
          <w:sz w:val="20"/>
          <w:szCs w:val="16"/>
        </w:rPr>
      </w:pPr>
      <w:proofErr w:type="gramStart"/>
      <w:r w:rsidRPr="000B2DD4">
        <w:rPr>
          <w:rFonts w:ascii="Calibri" w:hAnsi="Calibri" w:cs="Calibri"/>
          <w:bCs/>
          <w:sz w:val="20"/>
          <w:szCs w:val="16"/>
        </w:rPr>
        <w:t xml:space="preserve">(  </w:t>
      </w:r>
      <w:proofErr w:type="gramEnd"/>
      <w:r w:rsidRPr="000B2DD4">
        <w:rPr>
          <w:rFonts w:ascii="Calibri" w:hAnsi="Calibri" w:cs="Calibri"/>
          <w:bCs/>
          <w:sz w:val="20"/>
          <w:szCs w:val="16"/>
        </w:rPr>
        <w:t xml:space="preserve">   )</w:t>
      </w:r>
      <w:r w:rsidRPr="000B2DD4">
        <w:rPr>
          <w:rFonts w:ascii="Calibri" w:hAnsi="Calibri" w:cs="Calibri"/>
          <w:bCs/>
          <w:sz w:val="20"/>
          <w:szCs w:val="16"/>
        </w:rPr>
        <w:tab/>
        <w:t xml:space="preserve">Projeto de Ensino </w:t>
      </w:r>
    </w:p>
    <w:p w14:paraId="0C14AB98" w14:textId="1AFDB50F" w:rsidR="00516584" w:rsidRPr="000B2DD4" w:rsidRDefault="00516584" w:rsidP="00516584">
      <w:pPr>
        <w:tabs>
          <w:tab w:val="left" w:pos="567"/>
        </w:tabs>
        <w:ind w:left="567" w:hanging="567"/>
        <w:rPr>
          <w:rFonts w:ascii="Calibri" w:hAnsi="Calibri" w:cs="Calibri"/>
          <w:bCs/>
          <w:sz w:val="20"/>
          <w:szCs w:val="16"/>
        </w:rPr>
      </w:pPr>
      <w:proofErr w:type="gramStart"/>
      <w:r w:rsidRPr="000B2DD4">
        <w:rPr>
          <w:rFonts w:ascii="Calibri" w:hAnsi="Calibri" w:cs="Calibri"/>
          <w:bCs/>
          <w:sz w:val="20"/>
          <w:szCs w:val="16"/>
        </w:rPr>
        <w:t xml:space="preserve">(  </w:t>
      </w:r>
      <w:proofErr w:type="gramEnd"/>
      <w:r w:rsidRPr="000B2DD4">
        <w:rPr>
          <w:rFonts w:ascii="Calibri" w:hAnsi="Calibri" w:cs="Calibri"/>
          <w:bCs/>
          <w:sz w:val="20"/>
          <w:szCs w:val="16"/>
        </w:rPr>
        <w:t xml:space="preserve">   ) </w:t>
      </w:r>
      <w:r w:rsidRPr="000B2DD4">
        <w:rPr>
          <w:rFonts w:ascii="Calibri" w:hAnsi="Calibri" w:cs="Calibri"/>
          <w:bCs/>
          <w:sz w:val="20"/>
          <w:szCs w:val="16"/>
        </w:rPr>
        <w:tab/>
        <w:t>Projeto de Pesquisa e de Desenvolvimento Científico e Tecnológico</w:t>
      </w:r>
    </w:p>
    <w:p w14:paraId="10079E45" w14:textId="1217B3DA" w:rsidR="00516584" w:rsidRPr="000B2DD4" w:rsidRDefault="00516584" w:rsidP="00516584">
      <w:pPr>
        <w:tabs>
          <w:tab w:val="left" w:pos="567"/>
        </w:tabs>
        <w:ind w:left="567" w:hanging="567"/>
        <w:rPr>
          <w:rFonts w:ascii="Calibri" w:hAnsi="Calibri" w:cs="Calibri"/>
          <w:bCs/>
          <w:sz w:val="20"/>
          <w:szCs w:val="16"/>
        </w:rPr>
      </w:pPr>
      <w:proofErr w:type="gramStart"/>
      <w:r w:rsidRPr="000B2DD4">
        <w:rPr>
          <w:rFonts w:ascii="Calibri" w:hAnsi="Calibri" w:cs="Calibri"/>
          <w:bCs/>
          <w:sz w:val="20"/>
          <w:szCs w:val="16"/>
        </w:rPr>
        <w:t xml:space="preserve">(  </w:t>
      </w:r>
      <w:proofErr w:type="gramEnd"/>
      <w:r w:rsidRPr="000B2DD4">
        <w:rPr>
          <w:rFonts w:ascii="Calibri" w:hAnsi="Calibri" w:cs="Calibri"/>
          <w:bCs/>
          <w:sz w:val="20"/>
          <w:szCs w:val="16"/>
        </w:rPr>
        <w:t xml:space="preserve">   ) </w:t>
      </w:r>
      <w:r w:rsidRPr="000B2DD4">
        <w:rPr>
          <w:rFonts w:ascii="Calibri" w:hAnsi="Calibri" w:cs="Calibri"/>
          <w:bCs/>
          <w:sz w:val="20"/>
          <w:szCs w:val="16"/>
        </w:rPr>
        <w:tab/>
        <w:t>Projeto de Extensão</w:t>
      </w:r>
    </w:p>
    <w:p w14:paraId="0F4F6B73" w14:textId="325B7CE6" w:rsidR="00516584" w:rsidRPr="000B2DD4" w:rsidRDefault="00516584" w:rsidP="00516584">
      <w:pPr>
        <w:tabs>
          <w:tab w:val="left" w:pos="567"/>
        </w:tabs>
        <w:ind w:left="567" w:hanging="567"/>
        <w:rPr>
          <w:rFonts w:ascii="Calibri" w:hAnsi="Calibri" w:cs="Calibri"/>
          <w:bCs/>
          <w:sz w:val="20"/>
          <w:szCs w:val="16"/>
        </w:rPr>
      </w:pPr>
      <w:proofErr w:type="gramStart"/>
      <w:r w:rsidRPr="000B2DD4">
        <w:rPr>
          <w:rFonts w:ascii="Calibri" w:hAnsi="Calibri" w:cs="Calibri"/>
          <w:bCs/>
          <w:sz w:val="20"/>
          <w:szCs w:val="16"/>
        </w:rPr>
        <w:t xml:space="preserve">(  </w:t>
      </w:r>
      <w:proofErr w:type="gramEnd"/>
      <w:r w:rsidRPr="000B2DD4">
        <w:rPr>
          <w:rFonts w:ascii="Calibri" w:hAnsi="Calibri" w:cs="Calibri"/>
          <w:bCs/>
          <w:sz w:val="20"/>
          <w:szCs w:val="16"/>
        </w:rPr>
        <w:t xml:space="preserve">   ) </w:t>
      </w:r>
      <w:r w:rsidRPr="000B2DD4">
        <w:rPr>
          <w:rFonts w:ascii="Calibri" w:hAnsi="Calibri" w:cs="Calibri"/>
          <w:bCs/>
          <w:sz w:val="20"/>
          <w:szCs w:val="16"/>
        </w:rPr>
        <w:tab/>
        <w:t>Projeto de Desenvolvimento Institucional</w:t>
      </w:r>
    </w:p>
    <w:p w14:paraId="74D9DEF6" w14:textId="7AD36110" w:rsidR="00516584" w:rsidRPr="000B2DD4" w:rsidRDefault="00516584" w:rsidP="00516584">
      <w:pPr>
        <w:tabs>
          <w:tab w:val="left" w:pos="567"/>
        </w:tabs>
        <w:ind w:left="567" w:hanging="567"/>
        <w:rPr>
          <w:rFonts w:ascii="Calibri" w:hAnsi="Calibri" w:cs="Calibri"/>
          <w:bCs/>
          <w:sz w:val="20"/>
          <w:szCs w:val="16"/>
        </w:rPr>
      </w:pPr>
      <w:proofErr w:type="gramStart"/>
      <w:r w:rsidRPr="000B2DD4">
        <w:rPr>
          <w:rFonts w:ascii="Calibri" w:hAnsi="Calibri" w:cs="Calibri"/>
          <w:bCs/>
          <w:sz w:val="20"/>
          <w:szCs w:val="16"/>
        </w:rPr>
        <w:t xml:space="preserve">(  </w:t>
      </w:r>
      <w:proofErr w:type="gramEnd"/>
      <w:r w:rsidRPr="000B2DD4">
        <w:rPr>
          <w:rFonts w:ascii="Calibri" w:hAnsi="Calibri" w:cs="Calibri"/>
          <w:bCs/>
          <w:sz w:val="20"/>
          <w:szCs w:val="16"/>
        </w:rPr>
        <w:t xml:space="preserve">   ) </w:t>
      </w:r>
      <w:r w:rsidRPr="000B2DD4">
        <w:rPr>
          <w:rFonts w:ascii="Calibri" w:hAnsi="Calibri" w:cs="Calibri"/>
          <w:bCs/>
          <w:sz w:val="20"/>
          <w:szCs w:val="16"/>
        </w:rPr>
        <w:tab/>
        <w:t>Projeto de Inovação</w:t>
      </w:r>
    </w:p>
    <w:p w14:paraId="0C1B73A0" w14:textId="1A3F9707" w:rsidR="00516584" w:rsidRPr="000B2DD4" w:rsidRDefault="00516584" w:rsidP="00516584">
      <w:pPr>
        <w:tabs>
          <w:tab w:val="left" w:pos="567"/>
        </w:tabs>
        <w:ind w:left="567" w:hanging="567"/>
        <w:rPr>
          <w:rFonts w:ascii="Calibri" w:hAnsi="Calibri" w:cs="Calibri"/>
          <w:bCs/>
          <w:sz w:val="20"/>
          <w:szCs w:val="16"/>
        </w:rPr>
      </w:pPr>
      <w:proofErr w:type="gramStart"/>
      <w:r w:rsidRPr="000B2DD4">
        <w:rPr>
          <w:rFonts w:ascii="Calibri" w:hAnsi="Calibri" w:cs="Calibri"/>
          <w:bCs/>
          <w:sz w:val="20"/>
          <w:szCs w:val="16"/>
        </w:rPr>
        <w:t xml:space="preserve">(  </w:t>
      </w:r>
      <w:proofErr w:type="gramEnd"/>
      <w:r w:rsidRPr="000B2DD4">
        <w:rPr>
          <w:rFonts w:ascii="Calibri" w:hAnsi="Calibri" w:cs="Calibri"/>
          <w:bCs/>
          <w:sz w:val="20"/>
          <w:szCs w:val="16"/>
        </w:rPr>
        <w:t xml:space="preserve">   ) </w:t>
      </w:r>
      <w:r w:rsidRPr="000B2DD4">
        <w:rPr>
          <w:rFonts w:ascii="Calibri" w:hAnsi="Calibri" w:cs="Calibri"/>
          <w:bCs/>
          <w:sz w:val="20"/>
          <w:szCs w:val="16"/>
        </w:rPr>
        <w:tab/>
        <w:t>Projeto de Extensão com finalidade de Empreendedorismo</w:t>
      </w:r>
    </w:p>
    <w:p w14:paraId="7A630868" w14:textId="77777777" w:rsidR="00774D6B" w:rsidRPr="000B2DD4" w:rsidRDefault="00774D6B" w:rsidP="00516584">
      <w:pPr>
        <w:rPr>
          <w:rFonts w:ascii="Calibri" w:hAnsi="Calibri" w:cs="Calibri"/>
        </w:rPr>
        <w:sectPr w:rsidR="00774D6B" w:rsidRPr="000B2DD4" w:rsidSect="009726BC">
          <w:type w:val="continuous"/>
          <w:pgSz w:w="11907" w:h="16840" w:code="9"/>
          <w:pgMar w:top="1134" w:right="851" w:bottom="1134" w:left="1701" w:header="1134" w:footer="1134" w:gutter="0"/>
          <w:cols w:num="2" w:space="720"/>
          <w:titlePg/>
          <w:docGrid w:linePitch="326"/>
        </w:sectPr>
      </w:pPr>
    </w:p>
    <w:p w14:paraId="11F5BA2E" w14:textId="77777777" w:rsidR="00774D6B" w:rsidRPr="00774D6B" w:rsidRDefault="00774D6B" w:rsidP="00774D6B">
      <w:pPr>
        <w:rPr>
          <w:rFonts w:ascii="Calibri" w:hAnsi="Calibri" w:cs="Calibri"/>
        </w:rPr>
      </w:pPr>
    </w:p>
    <w:tbl>
      <w:tblPr>
        <w:tblW w:w="5000" w:type="pct"/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5"/>
      </w:tblGrid>
      <w:tr w:rsidR="000B2DD4" w:rsidRPr="00774D6B" w14:paraId="22FDB0E1" w14:textId="77777777" w:rsidTr="000B2DD4">
        <w:trPr>
          <w:trHeight w:val="300"/>
        </w:trPr>
        <w:tc>
          <w:tcPr>
            <w:tcW w:w="9495" w:type="dxa"/>
            <w:shd w:val="clear" w:color="auto" w:fill="F2F2F2"/>
            <w:vAlign w:val="center"/>
            <w:hideMark/>
          </w:tcPr>
          <w:p w14:paraId="1AF4235F" w14:textId="33FBE1A9" w:rsidR="00774D6B" w:rsidRPr="00774D6B" w:rsidRDefault="00774D6B" w:rsidP="005233AE">
            <w:pPr>
              <w:rPr>
                <w:rFonts w:ascii="Calibri" w:hAnsi="Calibri" w:cs="Calibri"/>
                <w:b/>
                <w:bCs/>
              </w:rPr>
            </w:pPr>
            <w:r w:rsidRPr="00774D6B">
              <w:rPr>
                <w:rFonts w:ascii="Calibri" w:hAnsi="Calibri" w:cs="Calibri"/>
                <w:b/>
                <w:bCs/>
              </w:rPr>
              <w:t>2. Tipo de Interação</w:t>
            </w:r>
          </w:p>
        </w:tc>
      </w:tr>
    </w:tbl>
    <w:p w14:paraId="4B99454A" w14:textId="77777777" w:rsidR="00053522" w:rsidRPr="000B2DD4" w:rsidRDefault="00053522" w:rsidP="00053522">
      <w:pPr>
        <w:rPr>
          <w:rFonts w:ascii="Calibri" w:hAnsi="Calibri" w:cs="Calibri"/>
        </w:rPr>
      </w:pPr>
    </w:p>
    <w:p w14:paraId="5204095D" w14:textId="77777777" w:rsidR="00053522" w:rsidRPr="000B2DD4" w:rsidRDefault="00053522" w:rsidP="00053522">
      <w:pPr>
        <w:tabs>
          <w:tab w:val="left" w:pos="567"/>
          <w:tab w:val="left" w:pos="1276"/>
        </w:tabs>
        <w:ind w:left="1276" w:hanging="1276"/>
        <w:rPr>
          <w:rFonts w:ascii="Calibri" w:hAnsi="Calibri" w:cs="Calibri"/>
          <w:bCs/>
          <w:sz w:val="20"/>
        </w:rPr>
        <w:sectPr w:rsidR="00053522" w:rsidRPr="000B2DD4" w:rsidSect="009726BC">
          <w:headerReference w:type="first" r:id="rId9"/>
          <w:type w:val="continuous"/>
          <w:pgSz w:w="11907" w:h="16840" w:code="9"/>
          <w:pgMar w:top="1134" w:right="851" w:bottom="1134" w:left="1701" w:header="1134" w:footer="1134" w:gutter="0"/>
          <w:cols w:space="720"/>
          <w:titlePg/>
          <w:docGrid w:linePitch="326"/>
        </w:sectPr>
      </w:pPr>
    </w:p>
    <w:p w14:paraId="7FE81AAF" w14:textId="32BCD1B0" w:rsidR="00053522" w:rsidRPr="000B2DD4" w:rsidRDefault="00053522" w:rsidP="00053522">
      <w:pPr>
        <w:tabs>
          <w:tab w:val="left" w:pos="567"/>
          <w:tab w:val="left" w:pos="1276"/>
        </w:tabs>
        <w:ind w:left="1276" w:hanging="1276"/>
        <w:rPr>
          <w:rFonts w:ascii="Calibri" w:hAnsi="Calibri" w:cs="Calibri"/>
          <w:sz w:val="20"/>
        </w:rPr>
      </w:pPr>
      <w:proofErr w:type="gramStart"/>
      <w:r w:rsidRPr="000B2DD4">
        <w:rPr>
          <w:rFonts w:ascii="Calibri" w:hAnsi="Calibri" w:cs="Calibri"/>
          <w:bCs/>
          <w:sz w:val="20"/>
        </w:rPr>
        <w:t xml:space="preserve">(  </w:t>
      </w:r>
      <w:proofErr w:type="gramEnd"/>
      <w:r w:rsidRPr="000B2DD4">
        <w:rPr>
          <w:rFonts w:ascii="Calibri" w:hAnsi="Calibri" w:cs="Calibri"/>
          <w:bCs/>
          <w:sz w:val="20"/>
        </w:rPr>
        <w:t xml:space="preserve">   )</w:t>
      </w:r>
      <w:r w:rsidRPr="000B2DD4">
        <w:rPr>
          <w:rFonts w:ascii="Calibri" w:hAnsi="Calibri" w:cs="Calibri"/>
          <w:bCs/>
          <w:sz w:val="20"/>
        </w:rPr>
        <w:tab/>
      </w:r>
      <w:r w:rsidRPr="000B2DD4">
        <w:rPr>
          <w:rFonts w:ascii="Calibri" w:hAnsi="Calibri" w:cs="Calibri"/>
          <w:sz w:val="20"/>
        </w:rPr>
        <w:t xml:space="preserve">Tipo A: </w:t>
      </w:r>
      <w:r w:rsidRPr="000B2DD4">
        <w:rPr>
          <w:rFonts w:ascii="Calibri" w:hAnsi="Calibri" w:cs="Calibri"/>
          <w:sz w:val="20"/>
        </w:rPr>
        <w:tab/>
        <w:t xml:space="preserve">Cooperação Técnica sem </w:t>
      </w:r>
      <w:r>
        <w:rPr>
          <w:rFonts w:ascii="Calibri" w:hAnsi="Calibri" w:cs="Calibri"/>
          <w:sz w:val="20"/>
        </w:rPr>
        <w:t>r</w:t>
      </w:r>
      <w:r w:rsidRPr="000B2DD4">
        <w:rPr>
          <w:rFonts w:ascii="Calibri" w:hAnsi="Calibri" w:cs="Calibri"/>
          <w:sz w:val="20"/>
        </w:rPr>
        <w:t xml:space="preserve">ecursos </w:t>
      </w:r>
      <w:r>
        <w:rPr>
          <w:rFonts w:ascii="Calibri" w:hAnsi="Calibri" w:cs="Calibri"/>
          <w:sz w:val="20"/>
        </w:rPr>
        <w:t>f</w:t>
      </w:r>
      <w:r w:rsidRPr="000B2DD4">
        <w:rPr>
          <w:rFonts w:ascii="Calibri" w:hAnsi="Calibri" w:cs="Calibri"/>
          <w:sz w:val="20"/>
        </w:rPr>
        <w:t>inanceiros</w:t>
      </w:r>
      <w:r>
        <w:rPr>
          <w:rFonts w:ascii="Calibri" w:hAnsi="Calibri" w:cs="Calibri"/>
          <w:sz w:val="20"/>
        </w:rPr>
        <w:t xml:space="preserve"> para a </w:t>
      </w:r>
      <w:r w:rsidR="00CE6DEE">
        <w:rPr>
          <w:rFonts w:ascii="Calibri" w:hAnsi="Calibri" w:cs="Calibri"/>
          <w:sz w:val="20"/>
        </w:rPr>
        <w:t>UFAPE</w:t>
      </w:r>
      <w:r>
        <w:rPr>
          <w:rFonts w:ascii="Calibri" w:hAnsi="Calibri" w:cs="Calibri"/>
          <w:sz w:val="20"/>
        </w:rPr>
        <w:t xml:space="preserve"> mas com previsão de recompensa ou despesas executadas diretamente pelo financiador.</w:t>
      </w:r>
    </w:p>
    <w:p w14:paraId="0654ACFB" w14:textId="37F69A27" w:rsidR="00053522" w:rsidRPr="000B2DD4" w:rsidRDefault="00053522" w:rsidP="00053522">
      <w:pPr>
        <w:tabs>
          <w:tab w:val="left" w:pos="567"/>
          <w:tab w:val="left" w:pos="1276"/>
        </w:tabs>
        <w:ind w:left="1276" w:hanging="1276"/>
        <w:rPr>
          <w:rFonts w:ascii="Calibri" w:hAnsi="Calibri" w:cs="Calibri"/>
          <w:sz w:val="20"/>
        </w:rPr>
      </w:pPr>
      <w:proofErr w:type="gramStart"/>
      <w:r w:rsidRPr="000B2DD4">
        <w:rPr>
          <w:rFonts w:ascii="Calibri" w:hAnsi="Calibri" w:cs="Calibri"/>
          <w:bCs/>
          <w:sz w:val="20"/>
        </w:rPr>
        <w:t xml:space="preserve">(  </w:t>
      </w:r>
      <w:proofErr w:type="gramEnd"/>
      <w:r w:rsidRPr="000B2DD4">
        <w:rPr>
          <w:rFonts w:ascii="Calibri" w:hAnsi="Calibri" w:cs="Calibri"/>
          <w:bCs/>
          <w:sz w:val="20"/>
        </w:rPr>
        <w:t xml:space="preserve">   )</w:t>
      </w:r>
      <w:r w:rsidRPr="000B2DD4">
        <w:rPr>
          <w:rFonts w:ascii="Calibri" w:hAnsi="Calibri" w:cs="Calibri"/>
          <w:bCs/>
          <w:sz w:val="20"/>
        </w:rPr>
        <w:tab/>
      </w:r>
      <w:r w:rsidRPr="000B2DD4">
        <w:rPr>
          <w:rFonts w:ascii="Calibri" w:hAnsi="Calibri" w:cs="Calibri"/>
          <w:sz w:val="20"/>
        </w:rPr>
        <w:t xml:space="preserve">Tipo B: </w:t>
      </w:r>
      <w:r w:rsidRPr="000B2DD4">
        <w:rPr>
          <w:rFonts w:ascii="Calibri" w:hAnsi="Calibri" w:cs="Calibri"/>
          <w:sz w:val="20"/>
        </w:rPr>
        <w:tab/>
        <w:t xml:space="preserve">Cooperação Técnica com </w:t>
      </w:r>
      <w:r>
        <w:rPr>
          <w:rFonts w:ascii="Calibri" w:hAnsi="Calibri" w:cs="Calibri"/>
          <w:sz w:val="20"/>
        </w:rPr>
        <w:t xml:space="preserve">Repasse de </w:t>
      </w:r>
      <w:r w:rsidRPr="000B2DD4">
        <w:rPr>
          <w:rFonts w:ascii="Calibri" w:hAnsi="Calibri" w:cs="Calibri"/>
          <w:sz w:val="20"/>
        </w:rPr>
        <w:t>Recursos Financeiros</w:t>
      </w:r>
      <w:r>
        <w:rPr>
          <w:rFonts w:ascii="Calibri" w:hAnsi="Calibri" w:cs="Calibri"/>
          <w:sz w:val="20"/>
        </w:rPr>
        <w:t xml:space="preserve"> para a Conta Única da </w:t>
      </w:r>
      <w:r w:rsidR="00CE6DEE">
        <w:rPr>
          <w:rFonts w:ascii="Calibri" w:hAnsi="Calibri" w:cs="Calibri"/>
          <w:sz w:val="20"/>
        </w:rPr>
        <w:t>UFAPE</w:t>
      </w:r>
      <w:r>
        <w:rPr>
          <w:rFonts w:ascii="Calibri" w:hAnsi="Calibri" w:cs="Calibri"/>
          <w:sz w:val="20"/>
        </w:rPr>
        <w:t>.</w:t>
      </w:r>
    </w:p>
    <w:p w14:paraId="7BB5EB64" w14:textId="77777777" w:rsidR="00053522" w:rsidRPr="000B2DD4" w:rsidRDefault="00053522" w:rsidP="00053522">
      <w:pPr>
        <w:rPr>
          <w:rFonts w:ascii="Calibri" w:hAnsi="Calibri" w:cs="Calibri"/>
        </w:rPr>
        <w:sectPr w:rsidR="00053522" w:rsidRPr="000B2DD4" w:rsidSect="009726BC">
          <w:type w:val="continuous"/>
          <w:pgSz w:w="11907" w:h="16840" w:code="9"/>
          <w:pgMar w:top="1134" w:right="851" w:bottom="1134" w:left="1701" w:header="1134" w:footer="1134" w:gutter="0"/>
          <w:cols w:num="2" w:space="720"/>
          <w:titlePg/>
          <w:docGrid w:linePitch="326"/>
        </w:sectPr>
      </w:pPr>
    </w:p>
    <w:p w14:paraId="0D144415" w14:textId="77777777" w:rsidR="00053522" w:rsidRPr="00774D6B" w:rsidRDefault="00053522" w:rsidP="00053522">
      <w:pPr>
        <w:rPr>
          <w:rFonts w:ascii="Calibri" w:hAnsi="Calibri" w:cs="Calibri"/>
        </w:rPr>
      </w:pPr>
    </w:p>
    <w:tbl>
      <w:tblPr>
        <w:tblW w:w="5000" w:type="pct"/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5"/>
      </w:tblGrid>
      <w:tr w:rsidR="00463C13" w:rsidRPr="00774D6B" w14:paraId="5506ABC6" w14:textId="77777777" w:rsidTr="00463C13">
        <w:trPr>
          <w:trHeight w:val="300"/>
        </w:trPr>
        <w:tc>
          <w:tcPr>
            <w:tcW w:w="9495" w:type="dxa"/>
            <w:shd w:val="clear" w:color="auto" w:fill="F2F2F2"/>
            <w:vAlign w:val="center"/>
            <w:hideMark/>
          </w:tcPr>
          <w:p w14:paraId="32D94A5D" w14:textId="48C0D5BF" w:rsidR="00463C13" w:rsidRPr="00774D6B" w:rsidRDefault="00F6787A" w:rsidP="005233AE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  <w:r w:rsidR="00463C13" w:rsidRPr="00774D6B">
              <w:rPr>
                <w:rFonts w:ascii="Calibri" w:hAnsi="Calibri" w:cs="Calibri"/>
                <w:b/>
                <w:bCs/>
              </w:rPr>
              <w:t xml:space="preserve">. </w:t>
            </w:r>
            <w:r w:rsidR="00463C13">
              <w:rPr>
                <w:rFonts w:ascii="Calibri" w:hAnsi="Calibri" w:cs="Calibri"/>
                <w:b/>
                <w:bCs/>
              </w:rPr>
              <w:t>Partícipes</w:t>
            </w:r>
          </w:p>
        </w:tc>
      </w:tr>
    </w:tbl>
    <w:p w14:paraId="34AC8D98" w14:textId="7FAE65F2" w:rsidR="00463C13" w:rsidRPr="000B2DD4" w:rsidRDefault="00463C13" w:rsidP="00516584">
      <w:pPr>
        <w:rPr>
          <w:rFonts w:ascii="Calibri" w:hAnsi="Calibri" w:cs="Calibri"/>
        </w:rPr>
      </w:pPr>
    </w:p>
    <w:p w14:paraId="6089E00F" w14:textId="24659610" w:rsidR="00F6787A" w:rsidRPr="000B2DD4" w:rsidRDefault="00F6787A" w:rsidP="00516584">
      <w:pPr>
        <w:rPr>
          <w:rFonts w:ascii="Calibri" w:hAnsi="Calibri" w:cs="Calibri"/>
        </w:rPr>
      </w:pPr>
      <w:r w:rsidRPr="00F6787A">
        <w:rPr>
          <w:rFonts w:ascii="Calibri" w:hAnsi="Calibri" w:cs="Calibri"/>
          <w:b/>
          <w:bCs/>
          <w:color w:val="000000"/>
          <w:sz w:val="22"/>
          <w:szCs w:val="22"/>
        </w:rPr>
        <w:t>3.1. Partícipe 1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1830"/>
        <w:gridCol w:w="3059"/>
      </w:tblGrid>
      <w:tr w:rsidR="00AF6771" w:rsidRPr="000B2DD4" w14:paraId="719187C8" w14:textId="77777777" w:rsidTr="00F6787A">
        <w:trPr>
          <w:trHeight w:val="64"/>
        </w:trPr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208500" w14:textId="3B65AE32" w:rsidR="00AF6771" w:rsidRPr="000B2DD4" w:rsidRDefault="00AF6771" w:rsidP="005165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2DD4">
              <w:rPr>
                <w:rFonts w:ascii="Calibri" w:hAnsi="Calibri" w:cs="Calibri"/>
                <w:color w:val="000000"/>
                <w:sz w:val="16"/>
                <w:szCs w:val="16"/>
              </w:rPr>
              <w:t>ÓRGÃO/ENTIDADE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9B0812" w14:textId="77777777" w:rsidR="00AF6771" w:rsidRPr="000B2DD4" w:rsidRDefault="00AF6771" w:rsidP="005165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2DD4">
              <w:rPr>
                <w:rFonts w:ascii="Calibri" w:hAnsi="Calibri" w:cs="Calibri"/>
                <w:color w:val="000000"/>
                <w:sz w:val="16"/>
                <w:szCs w:val="16"/>
              </w:rPr>
              <w:t>CNPJ</w:t>
            </w:r>
          </w:p>
        </w:tc>
      </w:tr>
      <w:tr w:rsidR="00AF6771" w:rsidRPr="000B2DD4" w14:paraId="3C6CE023" w14:textId="77777777" w:rsidTr="00CD5AD8">
        <w:trPr>
          <w:trHeight w:val="202"/>
        </w:trPr>
        <w:tc>
          <w:tcPr>
            <w:tcW w:w="6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487814" w14:textId="015FE736" w:rsidR="00AF6771" w:rsidRPr="000B2DD4" w:rsidRDefault="009813BC" w:rsidP="00F4748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13BC">
              <w:rPr>
                <w:rFonts w:ascii="Calibri" w:hAnsi="Calibri" w:cs="Calibri"/>
                <w:color w:val="000000"/>
                <w:sz w:val="18"/>
                <w:szCs w:val="18"/>
              </w:rPr>
              <w:t>Universidade Federal do Agreste de Pernambuco – UFAPE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337719" w14:textId="055D8BDE" w:rsidR="00AF6771" w:rsidRPr="000B2DD4" w:rsidRDefault="009813BC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13BC">
              <w:rPr>
                <w:rFonts w:ascii="Calibri" w:hAnsi="Calibri" w:cs="Calibri"/>
                <w:color w:val="000000"/>
                <w:sz w:val="18"/>
                <w:szCs w:val="18"/>
              </w:rPr>
              <w:t>35.872.812/0001-01</w:t>
            </w:r>
          </w:p>
        </w:tc>
      </w:tr>
      <w:tr w:rsidR="00AF6771" w:rsidRPr="000B2DD4" w14:paraId="0A5A6785" w14:textId="77777777" w:rsidTr="00C73CF2">
        <w:trPr>
          <w:trHeight w:val="64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DF6154" w14:textId="77777777" w:rsidR="00AF6771" w:rsidRPr="000B2DD4" w:rsidRDefault="00AF6771" w:rsidP="005165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2DD4">
              <w:rPr>
                <w:rFonts w:ascii="Calibri" w:hAnsi="Calibri" w:cs="Calibri"/>
                <w:color w:val="000000"/>
                <w:sz w:val="16"/>
                <w:szCs w:val="16"/>
              </w:rPr>
              <w:t>ENDEREÇO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A5995A" w14:textId="77777777" w:rsidR="00AF6771" w:rsidRPr="000B2DD4" w:rsidRDefault="00AF6771" w:rsidP="005165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2DD4">
              <w:rPr>
                <w:rFonts w:ascii="Calibri" w:hAnsi="Calibri" w:cs="Calibri"/>
                <w:color w:val="000000"/>
                <w:sz w:val="16"/>
                <w:szCs w:val="16"/>
              </w:rPr>
              <w:t>CIDADE/UF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F8D042" w14:textId="77777777" w:rsidR="00AF6771" w:rsidRPr="000B2DD4" w:rsidRDefault="00AF6771" w:rsidP="005165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2DD4">
              <w:rPr>
                <w:rFonts w:ascii="Calibri" w:hAnsi="Calibri" w:cs="Calibri"/>
                <w:color w:val="000000"/>
                <w:sz w:val="16"/>
                <w:szCs w:val="16"/>
              </w:rPr>
              <w:t>CEP</w:t>
            </w:r>
          </w:p>
        </w:tc>
      </w:tr>
      <w:tr w:rsidR="00AF6771" w:rsidRPr="000B2DD4" w14:paraId="057D7CE5" w14:textId="77777777" w:rsidTr="00C73CF2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42103D" w14:textId="0E840429" w:rsidR="00AF6771" w:rsidRPr="000B2DD4" w:rsidRDefault="00186BC8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86BC8">
              <w:rPr>
                <w:rFonts w:ascii="Calibri" w:hAnsi="Calibri" w:cs="Calibri"/>
                <w:color w:val="000000"/>
                <w:sz w:val="18"/>
                <w:szCs w:val="18"/>
              </w:rPr>
              <w:t>Av. Bom Pastor, s/n, Boa Vista.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75D379" w14:textId="3071BE1B" w:rsidR="00AF6771" w:rsidRPr="000B2DD4" w:rsidRDefault="009813BC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Garanhuns</w:t>
            </w:r>
            <w:r w:rsidR="00AF6771"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/PE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13E7E3A" w14:textId="697FBF35" w:rsidR="00AF6771" w:rsidRPr="000B2DD4" w:rsidRDefault="009813BC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13BC">
              <w:rPr>
                <w:rFonts w:ascii="Calibri" w:hAnsi="Calibri" w:cs="Calibri"/>
                <w:color w:val="000000"/>
                <w:sz w:val="18"/>
                <w:szCs w:val="18"/>
              </w:rPr>
              <w:t>55.292-270</w:t>
            </w:r>
          </w:p>
        </w:tc>
      </w:tr>
      <w:tr w:rsidR="00AF6771" w:rsidRPr="000B2DD4" w14:paraId="2A379201" w14:textId="77777777" w:rsidTr="00C73CF2">
        <w:trPr>
          <w:trHeight w:val="64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2D208D" w14:textId="77777777" w:rsidR="00AF6771" w:rsidRPr="000B2DD4" w:rsidRDefault="00AF6771" w:rsidP="005165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2DD4">
              <w:rPr>
                <w:rFonts w:ascii="Calibri" w:hAnsi="Calibri" w:cs="Calibri"/>
                <w:color w:val="000000"/>
                <w:sz w:val="16"/>
                <w:szCs w:val="16"/>
              </w:rPr>
              <w:t>REPRESENTANTE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46A660" w14:textId="77777777" w:rsidR="00AF6771" w:rsidRPr="000B2DD4" w:rsidRDefault="00AF6771" w:rsidP="005165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2DD4">
              <w:rPr>
                <w:rFonts w:ascii="Calibri" w:hAnsi="Calibri" w:cs="Calibri"/>
                <w:color w:val="000000"/>
                <w:sz w:val="16"/>
                <w:szCs w:val="16"/>
              </w:rPr>
              <w:t>CPF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6992F4" w14:textId="77777777" w:rsidR="00AF6771" w:rsidRPr="000B2DD4" w:rsidRDefault="00AF6771" w:rsidP="005165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B2DD4">
              <w:rPr>
                <w:rFonts w:ascii="Calibri" w:hAnsi="Calibri" w:cs="Calibri"/>
                <w:color w:val="000000"/>
                <w:sz w:val="16"/>
                <w:szCs w:val="16"/>
              </w:rPr>
              <w:t>RG</w:t>
            </w:r>
          </w:p>
        </w:tc>
      </w:tr>
      <w:tr w:rsidR="00AF6771" w:rsidRPr="000B2DD4" w14:paraId="6FE35BA6" w14:textId="77777777" w:rsidTr="00C73CF2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E8F167" w14:textId="76EC41A5" w:rsidR="00AF6771" w:rsidRPr="000B2DD4" w:rsidRDefault="00186BC8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86BC8">
              <w:rPr>
                <w:rFonts w:ascii="Calibri" w:hAnsi="Calibri" w:cs="Calibri"/>
                <w:color w:val="000000"/>
                <w:sz w:val="18"/>
                <w:szCs w:val="18"/>
              </w:rPr>
              <w:t>Airon Aparecido Silva de Melo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81C95E" w14:textId="1F1DFAAF" w:rsidR="00AF6771" w:rsidRPr="000B2DD4" w:rsidRDefault="00E10254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10254">
              <w:rPr>
                <w:rFonts w:ascii="Calibri" w:hAnsi="Calibri" w:cs="Calibri"/>
                <w:color w:val="000000"/>
                <w:sz w:val="18"/>
                <w:szCs w:val="18"/>
              </w:rPr>
              <w:t>506.802.264-00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1709E4" w14:textId="7786DF8B" w:rsidR="00AF6771" w:rsidRPr="000B2DD4" w:rsidRDefault="00E10254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10254">
              <w:rPr>
                <w:rFonts w:ascii="Calibri" w:hAnsi="Calibri" w:cs="Calibri"/>
                <w:color w:val="000000"/>
                <w:sz w:val="18"/>
                <w:szCs w:val="18"/>
              </w:rPr>
              <w:t>3163975 SSP/PE</w:t>
            </w:r>
          </w:p>
        </w:tc>
      </w:tr>
    </w:tbl>
    <w:p w14:paraId="003FD7C2" w14:textId="77777777" w:rsidR="00ED122E" w:rsidRPr="000B2DD4" w:rsidRDefault="00ED122E" w:rsidP="00516584">
      <w:pPr>
        <w:rPr>
          <w:rFonts w:ascii="Calibri" w:hAnsi="Calibri" w:cs="Calibri"/>
        </w:rPr>
      </w:pPr>
    </w:p>
    <w:p w14:paraId="6001702B" w14:textId="38FCA245" w:rsidR="00F6787A" w:rsidRPr="00F6787A" w:rsidRDefault="00F6787A" w:rsidP="00F6787A">
      <w:pPr>
        <w:rPr>
          <w:rFonts w:ascii="Calibri" w:hAnsi="Calibri" w:cs="Calibri"/>
        </w:rPr>
      </w:pPr>
      <w:r w:rsidRPr="00F6787A">
        <w:rPr>
          <w:rFonts w:ascii="Calibri" w:hAnsi="Calibri" w:cs="Calibri"/>
          <w:b/>
          <w:bCs/>
          <w:color w:val="000000"/>
          <w:sz w:val="22"/>
          <w:szCs w:val="22"/>
        </w:rPr>
        <w:t>3.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Pr="00F6787A">
        <w:rPr>
          <w:rFonts w:ascii="Calibri" w:hAnsi="Calibri" w:cs="Calibri"/>
          <w:b/>
          <w:bCs/>
          <w:color w:val="000000"/>
          <w:sz w:val="22"/>
          <w:szCs w:val="22"/>
        </w:rPr>
        <w:t xml:space="preserve">. Partícipe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1830"/>
        <w:gridCol w:w="3059"/>
      </w:tblGrid>
      <w:tr w:rsidR="00C73CF2" w:rsidRPr="00C73CF2" w14:paraId="10154634" w14:textId="77777777" w:rsidTr="005233AE">
        <w:trPr>
          <w:trHeight w:val="64"/>
        </w:trPr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F96882" w14:textId="77777777" w:rsidR="00C73CF2" w:rsidRPr="00C73CF2" w:rsidRDefault="00C73CF2" w:rsidP="005233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CF2">
              <w:rPr>
                <w:rFonts w:ascii="Calibri" w:hAnsi="Calibri" w:cs="Calibri"/>
                <w:color w:val="000000"/>
                <w:sz w:val="16"/>
                <w:szCs w:val="16"/>
              </w:rPr>
              <w:t>ÓRGÃO/ENTIDADE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2B1D72" w14:textId="77777777" w:rsidR="00C73CF2" w:rsidRPr="00C73CF2" w:rsidRDefault="00C73CF2" w:rsidP="005233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CF2">
              <w:rPr>
                <w:rFonts w:ascii="Calibri" w:hAnsi="Calibri" w:cs="Calibri"/>
                <w:color w:val="000000"/>
                <w:sz w:val="16"/>
                <w:szCs w:val="16"/>
              </w:rPr>
              <w:t>CNPJ</w:t>
            </w:r>
          </w:p>
        </w:tc>
      </w:tr>
      <w:tr w:rsidR="00C73CF2" w:rsidRPr="00357F0F" w14:paraId="7AFD156B" w14:textId="77777777" w:rsidTr="00C73CF2">
        <w:trPr>
          <w:trHeight w:val="202"/>
        </w:trPr>
        <w:tc>
          <w:tcPr>
            <w:tcW w:w="6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B32FDAD" w14:textId="57AB6AFE" w:rsidR="00C73CF2" w:rsidRPr="00357F0F" w:rsidRDefault="00C26C99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26C99">
              <w:rPr>
                <w:rFonts w:ascii="Calibri" w:hAnsi="Calibri" w:cs="Calibri"/>
                <w:color w:val="000000"/>
                <w:sz w:val="18"/>
                <w:szCs w:val="18"/>
              </w:rPr>
              <w:t>Fundação Apolônio Salles de Desenvolvimento Educacional - FADURPE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E3AA5F3" w14:textId="4ECF6C3E" w:rsidR="00C73CF2" w:rsidRPr="00357F0F" w:rsidRDefault="00C26C99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26C99">
              <w:rPr>
                <w:rFonts w:ascii="Calibri" w:hAnsi="Calibri" w:cs="Calibri"/>
                <w:color w:val="000000"/>
                <w:sz w:val="18"/>
                <w:szCs w:val="18"/>
              </w:rPr>
              <w:t>08.961.997/1000-58</w:t>
            </w:r>
          </w:p>
        </w:tc>
      </w:tr>
      <w:tr w:rsidR="00C73CF2" w:rsidRPr="00C73CF2" w14:paraId="66AE4AFE" w14:textId="77777777" w:rsidTr="005233AE">
        <w:trPr>
          <w:trHeight w:val="64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2BA846" w14:textId="77777777" w:rsidR="00C73CF2" w:rsidRPr="00C73CF2" w:rsidRDefault="00C73CF2" w:rsidP="005233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CF2">
              <w:rPr>
                <w:rFonts w:ascii="Calibri" w:hAnsi="Calibri" w:cs="Calibri"/>
                <w:color w:val="000000"/>
                <w:sz w:val="16"/>
                <w:szCs w:val="16"/>
              </w:rPr>
              <w:t>ENDEREÇO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E36FC0" w14:textId="77777777" w:rsidR="00C73CF2" w:rsidRPr="00C73CF2" w:rsidRDefault="00C73CF2" w:rsidP="005233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CF2">
              <w:rPr>
                <w:rFonts w:ascii="Calibri" w:hAnsi="Calibri" w:cs="Calibri"/>
                <w:color w:val="000000"/>
                <w:sz w:val="16"/>
                <w:szCs w:val="16"/>
              </w:rPr>
              <w:t>CIDADE/UF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430F49" w14:textId="77777777" w:rsidR="00C73CF2" w:rsidRPr="00C73CF2" w:rsidRDefault="00C73CF2" w:rsidP="005233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CF2">
              <w:rPr>
                <w:rFonts w:ascii="Calibri" w:hAnsi="Calibri" w:cs="Calibri"/>
                <w:color w:val="000000"/>
                <w:sz w:val="16"/>
                <w:szCs w:val="16"/>
              </w:rPr>
              <w:t>CEP</w:t>
            </w:r>
          </w:p>
        </w:tc>
      </w:tr>
      <w:tr w:rsidR="00C73CF2" w:rsidRPr="00357F0F" w14:paraId="3F1D87F7" w14:textId="77777777" w:rsidTr="00C73CF2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77FEC8E" w14:textId="1A541BFB" w:rsidR="00C73CF2" w:rsidRPr="00357F0F" w:rsidRDefault="00C26C99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26C99">
              <w:rPr>
                <w:rFonts w:ascii="Calibri" w:hAnsi="Calibri" w:cs="Calibri"/>
                <w:color w:val="000000"/>
                <w:sz w:val="18"/>
                <w:szCs w:val="18"/>
              </w:rPr>
              <w:t>Rua Monsenhor Silva, nº 45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1A2EE36" w14:textId="34287FE5" w:rsidR="00C73CF2" w:rsidRPr="00357F0F" w:rsidRDefault="00C26C99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Recife/PE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99534D" w14:textId="4866A8B5" w:rsidR="00C73CF2" w:rsidRPr="00357F0F" w:rsidRDefault="00C26C99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26C99">
              <w:rPr>
                <w:rFonts w:ascii="Calibri" w:hAnsi="Calibri" w:cs="Calibri"/>
                <w:color w:val="000000"/>
                <w:sz w:val="18"/>
                <w:szCs w:val="18"/>
              </w:rPr>
              <w:t>50.610-360</w:t>
            </w:r>
          </w:p>
        </w:tc>
      </w:tr>
      <w:tr w:rsidR="00C73CF2" w:rsidRPr="00C73CF2" w14:paraId="506F3A6F" w14:textId="77777777" w:rsidTr="005233AE">
        <w:trPr>
          <w:trHeight w:val="64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AF5E425" w14:textId="77777777" w:rsidR="00C73CF2" w:rsidRPr="00C73CF2" w:rsidRDefault="00C73CF2" w:rsidP="005233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CF2">
              <w:rPr>
                <w:rFonts w:ascii="Calibri" w:hAnsi="Calibri" w:cs="Calibri"/>
                <w:color w:val="000000"/>
                <w:sz w:val="16"/>
                <w:szCs w:val="16"/>
              </w:rPr>
              <w:t>REPRESENTANTE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3E6257" w14:textId="77777777" w:rsidR="00C73CF2" w:rsidRPr="00C73CF2" w:rsidRDefault="00C73CF2" w:rsidP="005233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CF2">
              <w:rPr>
                <w:rFonts w:ascii="Calibri" w:hAnsi="Calibri" w:cs="Calibri"/>
                <w:color w:val="000000"/>
                <w:sz w:val="16"/>
                <w:szCs w:val="16"/>
              </w:rPr>
              <w:t>CPF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4F8A08" w14:textId="77777777" w:rsidR="00C73CF2" w:rsidRPr="00C73CF2" w:rsidRDefault="00C73CF2" w:rsidP="005233A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73CF2">
              <w:rPr>
                <w:rFonts w:ascii="Calibri" w:hAnsi="Calibri" w:cs="Calibri"/>
                <w:color w:val="000000"/>
                <w:sz w:val="16"/>
                <w:szCs w:val="16"/>
              </w:rPr>
              <w:t>RG</w:t>
            </w:r>
          </w:p>
        </w:tc>
      </w:tr>
      <w:tr w:rsidR="00C73CF2" w:rsidRPr="00357F0F" w14:paraId="304B8F32" w14:textId="77777777" w:rsidTr="00C73CF2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62192E2" w14:textId="2AC0588D" w:rsidR="00C73CF2" w:rsidRPr="00161065" w:rsidRDefault="00470940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61065">
              <w:rPr>
                <w:rFonts w:ascii="Calibri" w:eastAsia="Arial" w:hAnsi="Calibri" w:cs="Calibri"/>
                <w:color w:val="000000"/>
                <w:sz w:val="18"/>
                <w:szCs w:val="18"/>
              </w:rPr>
              <w:t>Patrícia Ferreira de Oliveira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0CCAC8" w14:textId="14A2C662" w:rsidR="00C73CF2" w:rsidRPr="00161065" w:rsidRDefault="00470940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61065">
              <w:rPr>
                <w:rFonts w:ascii="Calibri" w:eastAsia="Arial" w:hAnsi="Calibri" w:cs="Calibri"/>
                <w:color w:val="000000"/>
                <w:sz w:val="18"/>
                <w:szCs w:val="18"/>
              </w:rPr>
              <w:t>027.381.354-47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CC3CF6" w14:textId="3D9806E8" w:rsidR="00C73CF2" w:rsidRPr="00161065" w:rsidRDefault="00470940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61065">
              <w:rPr>
                <w:rFonts w:ascii="Calibri" w:eastAsia="Arial" w:hAnsi="Calibri" w:cs="Calibri"/>
                <w:color w:val="000000"/>
                <w:sz w:val="18"/>
                <w:szCs w:val="18"/>
              </w:rPr>
              <w:t>5.528.718 SSP</w:t>
            </w:r>
          </w:p>
        </w:tc>
      </w:tr>
    </w:tbl>
    <w:p w14:paraId="1241C252" w14:textId="77777777" w:rsidR="00F6787A" w:rsidRPr="00F6787A" w:rsidRDefault="00F6787A" w:rsidP="00F6787A">
      <w:pPr>
        <w:rPr>
          <w:rFonts w:ascii="Calibri" w:hAnsi="Calibri" w:cs="Calibri"/>
        </w:rPr>
      </w:pPr>
    </w:p>
    <w:p w14:paraId="01B0301A" w14:textId="77777777" w:rsidR="00456066" w:rsidRPr="000B2DD4" w:rsidRDefault="00456066" w:rsidP="0065524F">
      <w:pPr>
        <w:rPr>
          <w:rFonts w:ascii="Calibri" w:hAnsi="Calibri" w:cs="Calibri"/>
        </w:rPr>
      </w:pPr>
    </w:p>
    <w:p w14:paraId="4C604BDA" w14:textId="7CFFF03C" w:rsidR="0065524F" w:rsidRPr="00774D6B" w:rsidRDefault="004C2CAF" w:rsidP="0065524F">
      <w:pPr>
        <w:rPr>
          <w:rFonts w:ascii="Calibri" w:hAnsi="Calibri" w:cs="Calibri"/>
        </w:rPr>
      </w:pPr>
      <w:r w:rsidRPr="000B2DD4">
        <w:rPr>
          <w:rFonts w:ascii="Calibri" w:hAnsi="Calibri" w:cs="Calibri"/>
        </w:rPr>
        <w:br w:type="page"/>
      </w:r>
    </w:p>
    <w:tbl>
      <w:tblPr>
        <w:tblW w:w="5000" w:type="pct"/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5"/>
      </w:tblGrid>
      <w:tr w:rsidR="0065524F" w:rsidRPr="00774D6B" w14:paraId="4296E4B0" w14:textId="77777777" w:rsidTr="005233AE">
        <w:trPr>
          <w:trHeight w:val="300"/>
        </w:trPr>
        <w:tc>
          <w:tcPr>
            <w:tcW w:w="9495" w:type="dxa"/>
            <w:shd w:val="clear" w:color="auto" w:fill="F2F2F2"/>
            <w:vAlign w:val="center"/>
            <w:hideMark/>
          </w:tcPr>
          <w:p w14:paraId="254AD33F" w14:textId="42AA7089" w:rsidR="0065524F" w:rsidRPr="0065524F" w:rsidRDefault="0065524F" w:rsidP="005233AE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65524F">
              <w:rPr>
                <w:rFonts w:ascii="Calibri" w:hAnsi="Calibri" w:cs="Calibri"/>
                <w:b/>
                <w:bCs/>
                <w:szCs w:val="24"/>
              </w:rPr>
              <w:t xml:space="preserve">4. </w:t>
            </w:r>
            <w:r w:rsidRPr="0065524F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Descrição </w:t>
            </w: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d</w:t>
            </w:r>
            <w:r w:rsidRPr="0065524F">
              <w:rPr>
                <w:rFonts w:ascii="Calibri" w:hAnsi="Calibri" w:cs="Calibri"/>
                <w:b/>
                <w:bCs/>
                <w:color w:val="000000"/>
                <w:szCs w:val="24"/>
              </w:rPr>
              <w:t>o Projeto</w:t>
            </w:r>
          </w:p>
        </w:tc>
      </w:tr>
    </w:tbl>
    <w:p w14:paraId="4786DEA2" w14:textId="22532E97" w:rsidR="004C2CAF" w:rsidRDefault="004C2CAF" w:rsidP="00516584">
      <w:pPr>
        <w:rPr>
          <w:rFonts w:ascii="Calibri" w:hAnsi="Calibri" w:cs="Calibri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1593"/>
        <w:gridCol w:w="1311"/>
      </w:tblGrid>
      <w:tr w:rsidR="00A115AA" w:rsidRPr="00126E45" w14:paraId="61A1DB33" w14:textId="77777777" w:rsidTr="003607C4">
        <w:trPr>
          <w:trHeight w:val="300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25BAE" w14:textId="0248FBA7" w:rsidR="00E82056" w:rsidRPr="00126E45" w:rsidRDefault="00A115AA" w:rsidP="00A115AA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126E45">
              <w:rPr>
                <w:rFonts w:ascii="Calibri" w:hAnsi="Calibri" w:cs="Calibri"/>
                <w:b/>
                <w:bCs/>
                <w:sz w:val="20"/>
              </w:rPr>
              <w:t>Título do Projeto: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33E341" w14:textId="5652A6CC" w:rsidR="00E82056" w:rsidRPr="00126E45" w:rsidRDefault="00A115AA" w:rsidP="00A115AA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126E45">
              <w:rPr>
                <w:rFonts w:ascii="Calibri" w:hAnsi="Calibri" w:cs="Calibri"/>
                <w:b/>
                <w:bCs/>
                <w:sz w:val="20"/>
              </w:rPr>
              <w:t>Período de Execução:</w:t>
            </w:r>
          </w:p>
        </w:tc>
      </w:tr>
      <w:tr w:rsidR="00126E45" w:rsidRPr="00126E45" w14:paraId="7102C203" w14:textId="77777777" w:rsidTr="003607C4">
        <w:trPr>
          <w:trHeight w:val="300"/>
          <w:jc w:val="center"/>
        </w:trPr>
        <w:tc>
          <w:tcPr>
            <w:tcW w:w="65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632247" w14:textId="77777777" w:rsidR="00E82056" w:rsidRPr="00126E45" w:rsidRDefault="00E82056" w:rsidP="00A36AEE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26AB21" w14:textId="4F9956FD" w:rsidR="00E82056" w:rsidRPr="00126E45" w:rsidRDefault="00A115AA" w:rsidP="008B533D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26E45">
              <w:rPr>
                <w:rFonts w:ascii="Calibri" w:hAnsi="Calibri" w:cs="Calibri"/>
                <w:b/>
                <w:bCs/>
                <w:color w:val="000000"/>
                <w:sz w:val="20"/>
              </w:rPr>
              <w:t>Início: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7FC057" w14:textId="64B3C5CE" w:rsidR="00E82056" w:rsidRPr="00126E45" w:rsidRDefault="00A115AA" w:rsidP="008B533D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26E45">
              <w:rPr>
                <w:rFonts w:ascii="Calibri" w:hAnsi="Calibri" w:cs="Calibri"/>
                <w:b/>
                <w:bCs/>
                <w:color w:val="000000"/>
                <w:sz w:val="20"/>
              </w:rPr>
              <w:t>Término:</w:t>
            </w:r>
          </w:p>
        </w:tc>
      </w:tr>
      <w:tr w:rsidR="00A115AA" w:rsidRPr="00126E45" w14:paraId="3762AF40" w14:textId="77777777" w:rsidTr="003607C4">
        <w:trPr>
          <w:trHeight w:val="300"/>
          <w:jc w:val="center"/>
        </w:trPr>
        <w:tc>
          <w:tcPr>
            <w:tcW w:w="659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1D9E953" w14:textId="77777777" w:rsidR="00E82056" w:rsidRPr="00126E45" w:rsidRDefault="00E82056" w:rsidP="008B533D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8CEEB" w14:textId="14DA33F2" w:rsidR="00E82056" w:rsidRPr="003607C4" w:rsidRDefault="003607C4" w:rsidP="008B533D">
            <w:pPr>
              <w:jc w:val="center"/>
              <w:rPr>
                <w:rFonts w:ascii="Calibri" w:hAnsi="Calibri" w:cs="Calibri"/>
                <w:sz w:val="20"/>
              </w:rPr>
            </w:pPr>
            <w:r w:rsidRPr="003607C4">
              <w:rPr>
                <w:rFonts w:ascii="Calibri" w:hAnsi="Calibri" w:cs="Calibri"/>
                <w:sz w:val="20"/>
              </w:rPr>
              <w:t>Após publicação no DOU</w:t>
            </w:r>
            <w:r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870F4B" w14:textId="0DA877FD" w:rsidR="00E82056" w:rsidRPr="00126E45" w:rsidRDefault="00E82056" w:rsidP="008B533D">
            <w:pPr>
              <w:jc w:val="center"/>
              <w:rPr>
                <w:rFonts w:ascii="Calibri" w:hAnsi="Calibri" w:cs="Calibri"/>
                <w:color w:val="FF0000"/>
                <w:sz w:val="20"/>
              </w:rPr>
            </w:pPr>
            <w:r w:rsidRPr="00126E45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126E45">
              <w:rPr>
                <w:rFonts w:ascii="Calibri" w:hAnsi="Calibri" w:cs="Calibri"/>
                <w:color w:val="FF0000"/>
                <w:sz w:val="20"/>
              </w:rPr>
              <w:t>mm/</w:t>
            </w:r>
            <w:proofErr w:type="spellStart"/>
            <w:r w:rsidRPr="00126E45">
              <w:rPr>
                <w:rFonts w:ascii="Calibri" w:hAnsi="Calibri" w:cs="Calibri"/>
                <w:color w:val="FF0000"/>
                <w:sz w:val="20"/>
              </w:rPr>
              <w:t>aaaa</w:t>
            </w:r>
            <w:proofErr w:type="spellEnd"/>
          </w:p>
        </w:tc>
      </w:tr>
      <w:tr w:rsidR="00126E45" w:rsidRPr="00126E45" w14:paraId="2EFF3FCA" w14:textId="77777777" w:rsidTr="00126E45">
        <w:trPr>
          <w:trHeight w:val="300"/>
          <w:jc w:val="center"/>
        </w:trPr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E9FF97" w14:textId="118EE768" w:rsidR="00E82056" w:rsidRPr="00126E45" w:rsidRDefault="00A115AA" w:rsidP="00A36AEE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126E45">
              <w:rPr>
                <w:rFonts w:ascii="Calibri" w:hAnsi="Calibri" w:cs="Calibri"/>
                <w:b/>
                <w:bCs/>
                <w:color w:val="000000"/>
                <w:sz w:val="20"/>
              </w:rPr>
              <w:t>Identificação do Objeto:</w:t>
            </w:r>
          </w:p>
        </w:tc>
      </w:tr>
      <w:tr w:rsidR="00E82056" w:rsidRPr="00126E45" w14:paraId="32E3E305" w14:textId="77777777" w:rsidTr="00A115AA">
        <w:trPr>
          <w:trHeight w:val="300"/>
          <w:jc w:val="center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EBE442" w14:textId="4C0CAC0E" w:rsidR="005165EA" w:rsidRDefault="00EF6375" w:rsidP="00A36AEE">
            <w:pPr>
              <w:rPr>
                <w:rFonts w:ascii="Calibri" w:hAnsi="Calibri" w:cs="Calibri"/>
                <w:color w:val="FF0000"/>
                <w:sz w:val="20"/>
              </w:rPr>
            </w:pPr>
            <w:r>
              <w:rPr>
                <w:rFonts w:ascii="Calibri" w:hAnsi="Calibri" w:cs="Calibri"/>
                <w:color w:val="FF0000"/>
                <w:sz w:val="20"/>
              </w:rPr>
              <w:t>D</w:t>
            </w:r>
            <w:r w:rsidR="00A115AA" w:rsidRPr="00EF6375">
              <w:rPr>
                <w:rFonts w:ascii="Calibri" w:hAnsi="Calibri" w:cs="Calibri"/>
                <w:color w:val="FF0000"/>
                <w:sz w:val="20"/>
              </w:rPr>
              <w:t>escrever de forma detalhada, objetiva, clara e precisa o que se pretende realizar ou obter</w:t>
            </w:r>
            <w:r w:rsidR="00E82056" w:rsidRPr="00EF6375">
              <w:rPr>
                <w:rFonts w:ascii="Calibri" w:hAnsi="Calibri" w:cs="Calibri"/>
                <w:color w:val="FF0000"/>
                <w:sz w:val="20"/>
              </w:rPr>
              <w:t>.</w:t>
            </w:r>
          </w:p>
          <w:p w14:paraId="123914E9" w14:textId="28EAC09C" w:rsidR="00EF6375" w:rsidRPr="00EF6375" w:rsidRDefault="00EF6375" w:rsidP="00A36AEE">
            <w:pPr>
              <w:rPr>
                <w:rFonts w:ascii="Calibri" w:hAnsi="Calibri" w:cs="Calibri"/>
                <w:color w:val="FF0000"/>
                <w:sz w:val="20"/>
              </w:rPr>
            </w:pPr>
          </w:p>
        </w:tc>
      </w:tr>
      <w:tr w:rsidR="00126E45" w:rsidRPr="00126E45" w14:paraId="041FF0E8" w14:textId="77777777" w:rsidTr="00126E45">
        <w:trPr>
          <w:trHeight w:val="300"/>
          <w:jc w:val="center"/>
        </w:trPr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90F61" w14:textId="4580EEAF" w:rsidR="00E82056" w:rsidRPr="00126E45" w:rsidRDefault="00A115AA" w:rsidP="00A36AEE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126E45">
              <w:rPr>
                <w:rFonts w:ascii="Calibri" w:hAnsi="Calibri" w:cs="Calibri"/>
                <w:b/>
                <w:bCs/>
                <w:color w:val="000000"/>
                <w:sz w:val="20"/>
              </w:rPr>
              <w:t>Justificativa e Caracterização da Relevância da Atividade para a Universidade:</w:t>
            </w:r>
          </w:p>
        </w:tc>
      </w:tr>
      <w:tr w:rsidR="00E82056" w:rsidRPr="00126E45" w14:paraId="00AE2A68" w14:textId="77777777" w:rsidTr="00A115AA">
        <w:trPr>
          <w:trHeight w:val="300"/>
          <w:jc w:val="center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D146" w14:textId="77777777" w:rsidR="00E82056" w:rsidRPr="00EF6375" w:rsidRDefault="00E82056" w:rsidP="00A36AEE">
            <w:pPr>
              <w:rPr>
                <w:rFonts w:ascii="Calibri" w:hAnsi="Calibri" w:cs="Calibri"/>
                <w:color w:val="FF0000"/>
                <w:sz w:val="20"/>
              </w:rPr>
            </w:pPr>
            <w:r w:rsidRPr="00EF6375">
              <w:rPr>
                <w:rFonts w:ascii="Calibri" w:hAnsi="Calibri" w:cs="Calibri"/>
                <w:color w:val="FF0000"/>
                <w:sz w:val="20"/>
              </w:rPr>
              <w:t>Exemplo, exemplo.</w:t>
            </w:r>
          </w:p>
          <w:p w14:paraId="6B463D65" w14:textId="76BB93C5" w:rsidR="005165EA" w:rsidRPr="00126E45" w:rsidRDefault="005165EA" w:rsidP="00A36AEE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126E45" w:rsidRPr="00126E45" w14:paraId="189E4F8D" w14:textId="77777777" w:rsidTr="00126E45">
        <w:trPr>
          <w:trHeight w:val="300"/>
          <w:jc w:val="center"/>
        </w:trPr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9D7BAC" w14:textId="1CDBDD10" w:rsidR="00E82056" w:rsidRPr="00126E45" w:rsidRDefault="00E82056" w:rsidP="00A36AEE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A115AA">
              <w:rPr>
                <w:rFonts w:ascii="Calibri" w:hAnsi="Calibri" w:cs="Calibri"/>
                <w:b/>
                <w:bCs/>
                <w:color w:val="000000"/>
                <w:sz w:val="20"/>
              </w:rPr>
              <w:t>Resultados Esperados Mensuráveis:</w:t>
            </w:r>
          </w:p>
        </w:tc>
      </w:tr>
      <w:tr w:rsidR="00EF6375" w:rsidRPr="00126E45" w14:paraId="252A95DD" w14:textId="77777777" w:rsidTr="00A115AA">
        <w:trPr>
          <w:trHeight w:val="458"/>
          <w:jc w:val="center"/>
        </w:trPr>
        <w:tc>
          <w:tcPr>
            <w:tcW w:w="94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811388" w14:textId="77777777" w:rsidR="00E82056" w:rsidRPr="00EF6375" w:rsidRDefault="00E82056" w:rsidP="00A115AA">
            <w:pPr>
              <w:numPr>
                <w:ilvl w:val="0"/>
                <w:numId w:val="41"/>
              </w:numPr>
              <w:rPr>
                <w:rFonts w:ascii="Calibri" w:hAnsi="Calibri" w:cs="Calibri"/>
                <w:color w:val="FF0000"/>
                <w:sz w:val="20"/>
              </w:rPr>
            </w:pPr>
            <w:r w:rsidRPr="00EF6375">
              <w:rPr>
                <w:rFonts w:ascii="Calibri" w:hAnsi="Calibri" w:cs="Calibri"/>
                <w:color w:val="FF0000"/>
                <w:sz w:val="20"/>
              </w:rPr>
              <w:t>Exemplo;</w:t>
            </w:r>
          </w:p>
          <w:p w14:paraId="0BD7362E" w14:textId="77777777" w:rsidR="00E82056" w:rsidRPr="00EF6375" w:rsidRDefault="00E82056" w:rsidP="00A115AA">
            <w:pPr>
              <w:numPr>
                <w:ilvl w:val="0"/>
                <w:numId w:val="41"/>
              </w:numPr>
              <w:rPr>
                <w:rFonts w:ascii="Calibri" w:hAnsi="Calibri" w:cs="Calibri"/>
                <w:color w:val="FF0000"/>
                <w:sz w:val="20"/>
              </w:rPr>
            </w:pPr>
            <w:r w:rsidRPr="00EF6375">
              <w:rPr>
                <w:rFonts w:ascii="Calibri" w:hAnsi="Calibri" w:cs="Calibri"/>
                <w:color w:val="FF0000"/>
                <w:sz w:val="20"/>
              </w:rPr>
              <w:t>10 profissionais capacitados;</w:t>
            </w:r>
          </w:p>
          <w:p w14:paraId="5A463A3B" w14:textId="77777777" w:rsidR="00E82056" w:rsidRPr="00EF6375" w:rsidRDefault="00E82056" w:rsidP="00A115AA">
            <w:pPr>
              <w:numPr>
                <w:ilvl w:val="0"/>
                <w:numId w:val="41"/>
              </w:numPr>
              <w:rPr>
                <w:rFonts w:ascii="Calibri" w:hAnsi="Calibri" w:cs="Calibri"/>
                <w:color w:val="FF0000"/>
                <w:sz w:val="20"/>
              </w:rPr>
            </w:pPr>
            <w:r w:rsidRPr="00EF6375">
              <w:rPr>
                <w:rFonts w:ascii="Calibri" w:hAnsi="Calibri" w:cs="Calibri"/>
                <w:color w:val="FF0000"/>
                <w:sz w:val="20"/>
              </w:rPr>
              <w:t>1 relatório técnico;</w:t>
            </w:r>
          </w:p>
          <w:p w14:paraId="0C5E9FF1" w14:textId="1D26469E" w:rsidR="00E82056" w:rsidRPr="00EF6375" w:rsidRDefault="00E82056" w:rsidP="00A115AA">
            <w:pPr>
              <w:numPr>
                <w:ilvl w:val="0"/>
                <w:numId w:val="41"/>
              </w:numPr>
              <w:rPr>
                <w:rFonts w:ascii="Calibri" w:hAnsi="Calibri" w:cs="Calibri"/>
                <w:color w:val="FF0000"/>
                <w:sz w:val="20"/>
              </w:rPr>
            </w:pPr>
            <w:r w:rsidRPr="00EF6375">
              <w:rPr>
                <w:rFonts w:ascii="Calibri" w:hAnsi="Calibri" w:cs="Calibri"/>
                <w:color w:val="FF0000"/>
                <w:sz w:val="20"/>
              </w:rPr>
              <w:t>1 patente.</w:t>
            </w:r>
          </w:p>
        </w:tc>
      </w:tr>
      <w:tr w:rsidR="00E82056" w:rsidRPr="00126E45" w14:paraId="158213B2" w14:textId="77777777" w:rsidTr="00A115AA">
        <w:trPr>
          <w:trHeight w:val="244"/>
          <w:jc w:val="center"/>
        </w:trPr>
        <w:tc>
          <w:tcPr>
            <w:tcW w:w="949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C40F0B" w14:textId="77777777" w:rsidR="00E82056" w:rsidRPr="00126E45" w:rsidRDefault="00E82056" w:rsidP="00A36AEE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126E45" w:rsidRPr="00126E45" w14:paraId="786D35D1" w14:textId="77777777" w:rsidTr="00126E45">
        <w:trPr>
          <w:trHeight w:val="300"/>
          <w:jc w:val="center"/>
        </w:trPr>
        <w:tc>
          <w:tcPr>
            <w:tcW w:w="94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3DE455" w14:textId="47E232DD" w:rsidR="00E82056" w:rsidRPr="00A115AA" w:rsidRDefault="00A115AA" w:rsidP="00A115AA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126E45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Atribuições </w:t>
            </w:r>
            <w:r w:rsidRPr="00A115AA">
              <w:rPr>
                <w:rFonts w:ascii="Calibri" w:hAnsi="Calibri" w:cs="Calibri"/>
                <w:b/>
                <w:bCs/>
                <w:color w:val="000000"/>
                <w:sz w:val="20"/>
              </w:rPr>
              <w:t>do Partícipe 1:</w:t>
            </w:r>
          </w:p>
        </w:tc>
      </w:tr>
      <w:tr w:rsidR="00EF6375" w:rsidRPr="00126E45" w14:paraId="3C5D8843" w14:textId="77777777" w:rsidTr="00A115AA">
        <w:trPr>
          <w:trHeight w:val="244"/>
          <w:jc w:val="center"/>
        </w:trPr>
        <w:tc>
          <w:tcPr>
            <w:tcW w:w="94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A40BEB" w14:textId="77777777" w:rsidR="00A115AA" w:rsidRPr="00EF6375" w:rsidRDefault="00A115AA" w:rsidP="00A115AA">
            <w:pPr>
              <w:numPr>
                <w:ilvl w:val="0"/>
                <w:numId w:val="41"/>
              </w:numPr>
              <w:rPr>
                <w:rFonts w:ascii="Calibri" w:hAnsi="Calibri" w:cs="Calibri"/>
                <w:color w:val="FF0000"/>
                <w:sz w:val="20"/>
              </w:rPr>
            </w:pPr>
            <w:r w:rsidRPr="00EF6375">
              <w:rPr>
                <w:rFonts w:ascii="Calibri" w:hAnsi="Calibri" w:cs="Calibri"/>
                <w:color w:val="FF0000"/>
                <w:sz w:val="20"/>
              </w:rPr>
              <w:t>Exemplo;</w:t>
            </w:r>
          </w:p>
          <w:p w14:paraId="30C2CDCA" w14:textId="77777777" w:rsidR="00A115AA" w:rsidRPr="00126E45" w:rsidRDefault="00A115AA" w:rsidP="00A115AA">
            <w:pPr>
              <w:numPr>
                <w:ilvl w:val="0"/>
                <w:numId w:val="41"/>
              </w:numPr>
              <w:rPr>
                <w:rFonts w:ascii="Calibri" w:hAnsi="Calibri" w:cs="Calibri"/>
                <w:color w:val="FF0000"/>
                <w:sz w:val="20"/>
              </w:rPr>
            </w:pPr>
            <w:r w:rsidRPr="00EF6375">
              <w:rPr>
                <w:rFonts w:ascii="Calibri" w:hAnsi="Calibri" w:cs="Calibri"/>
                <w:color w:val="FF0000"/>
                <w:sz w:val="20"/>
              </w:rPr>
              <w:t>Exemplo.</w:t>
            </w:r>
          </w:p>
        </w:tc>
      </w:tr>
      <w:tr w:rsidR="00E82056" w:rsidRPr="00126E45" w14:paraId="449F3F9D" w14:textId="77777777" w:rsidTr="00A115AA">
        <w:trPr>
          <w:trHeight w:val="244"/>
          <w:jc w:val="center"/>
        </w:trPr>
        <w:tc>
          <w:tcPr>
            <w:tcW w:w="949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B681D3" w14:textId="77777777" w:rsidR="00E82056" w:rsidRPr="00126E45" w:rsidRDefault="00E82056" w:rsidP="00A36AEE">
            <w:pPr>
              <w:snapToGrid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126E45" w:rsidRPr="00126E45" w14:paraId="6EF62E67" w14:textId="77777777" w:rsidTr="00126E45">
        <w:trPr>
          <w:trHeight w:val="270"/>
          <w:jc w:val="center"/>
        </w:trPr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C1B2D4" w14:textId="214A40C9" w:rsidR="00E82056" w:rsidRPr="00A115AA" w:rsidRDefault="00A115AA" w:rsidP="00A36AEE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A115AA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Atribuições do Partícipe </w:t>
            </w:r>
            <w:r w:rsidR="00CF30F0">
              <w:rPr>
                <w:rFonts w:ascii="Calibri" w:hAnsi="Calibri" w:cs="Calibri"/>
                <w:b/>
                <w:bCs/>
                <w:color w:val="000000"/>
                <w:sz w:val="20"/>
              </w:rPr>
              <w:t>2</w:t>
            </w:r>
            <w:r w:rsidRPr="00A115AA">
              <w:rPr>
                <w:rFonts w:ascii="Calibri" w:hAnsi="Calibri" w:cs="Calibri"/>
                <w:b/>
                <w:bCs/>
                <w:color w:val="000000"/>
                <w:sz w:val="20"/>
              </w:rPr>
              <w:t>:</w:t>
            </w:r>
          </w:p>
        </w:tc>
      </w:tr>
      <w:tr w:rsidR="00EF6375" w:rsidRPr="00126E45" w14:paraId="2328B1BB" w14:textId="77777777" w:rsidTr="00A115AA">
        <w:trPr>
          <w:trHeight w:val="570"/>
          <w:jc w:val="center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1E63" w14:textId="77777777" w:rsidR="00A115AA" w:rsidRPr="00EF6375" w:rsidRDefault="00A115AA" w:rsidP="00A115AA">
            <w:pPr>
              <w:numPr>
                <w:ilvl w:val="0"/>
                <w:numId w:val="41"/>
              </w:numPr>
              <w:rPr>
                <w:rFonts w:ascii="Calibri" w:hAnsi="Calibri" w:cs="Calibri"/>
                <w:color w:val="FF0000"/>
                <w:sz w:val="20"/>
              </w:rPr>
            </w:pPr>
            <w:r w:rsidRPr="00EF6375">
              <w:rPr>
                <w:rFonts w:ascii="Calibri" w:hAnsi="Calibri" w:cs="Calibri"/>
                <w:color w:val="FF0000"/>
                <w:sz w:val="20"/>
              </w:rPr>
              <w:t>Exemplo;</w:t>
            </w:r>
          </w:p>
          <w:p w14:paraId="5B35346A" w14:textId="77777777" w:rsidR="00A115AA" w:rsidRPr="00126E45" w:rsidRDefault="00A115AA" w:rsidP="00A115AA">
            <w:pPr>
              <w:numPr>
                <w:ilvl w:val="0"/>
                <w:numId w:val="41"/>
              </w:numPr>
              <w:rPr>
                <w:rFonts w:ascii="Calibri" w:hAnsi="Calibri" w:cs="Calibri"/>
                <w:color w:val="FF0000"/>
                <w:sz w:val="20"/>
              </w:rPr>
            </w:pPr>
            <w:r w:rsidRPr="00EF6375">
              <w:rPr>
                <w:rFonts w:ascii="Calibri" w:hAnsi="Calibri" w:cs="Calibri"/>
                <w:color w:val="FF0000"/>
                <w:sz w:val="20"/>
              </w:rPr>
              <w:t>Exemplo.</w:t>
            </w:r>
          </w:p>
        </w:tc>
      </w:tr>
    </w:tbl>
    <w:p w14:paraId="6C2F1305" w14:textId="64F9A18C" w:rsidR="00E82056" w:rsidRDefault="00E82056" w:rsidP="00516584">
      <w:pPr>
        <w:rPr>
          <w:rFonts w:ascii="Calibri" w:hAnsi="Calibri" w:cs="Calibri"/>
        </w:rPr>
      </w:pPr>
    </w:p>
    <w:tbl>
      <w:tblPr>
        <w:tblW w:w="5000" w:type="pct"/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5"/>
      </w:tblGrid>
      <w:tr w:rsidR="009648B6" w:rsidRPr="00774D6B" w14:paraId="7DD3AFF7" w14:textId="77777777" w:rsidTr="00E82056">
        <w:trPr>
          <w:trHeight w:val="300"/>
        </w:trPr>
        <w:tc>
          <w:tcPr>
            <w:tcW w:w="9495" w:type="dxa"/>
            <w:shd w:val="clear" w:color="auto" w:fill="F2F2F2"/>
            <w:vAlign w:val="center"/>
            <w:hideMark/>
          </w:tcPr>
          <w:p w14:paraId="77C5E449" w14:textId="406FA384" w:rsidR="009648B6" w:rsidRPr="0065524F" w:rsidRDefault="009648B6" w:rsidP="005233AE">
            <w:pPr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5</w:t>
            </w:r>
            <w:r w:rsidRPr="0065524F">
              <w:rPr>
                <w:rFonts w:ascii="Calibri" w:hAnsi="Calibri" w:cs="Calibri"/>
                <w:b/>
                <w:bCs/>
                <w:szCs w:val="24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Metas</w:t>
            </w:r>
            <w:r w:rsidR="003607C4"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¹</w:t>
            </w:r>
          </w:p>
        </w:tc>
      </w:tr>
    </w:tbl>
    <w:p w14:paraId="3D1282DA" w14:textId="77777777" w:rsidR="009648B6" w:rsidRDefault="009648B6" w:rsidP="009648B6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5849"/>
        <w:gridCol w:w="1427"/>
        <w:gridCol w:w="1430"/>
      </w:tblGrid>
      <w:tr w:rsidR="000B2DD4" w:rsidRPr="00357F0F" w14:paraId="0F6E00B6" w14:textId="77777777" w:rsidTr="00126E45">
        <w:trPr>
          <w:trHeight w:val="300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32C33C" w14:textId="77777777" w:rsidR="009648B6" w:rsidRPr="00357F0F" w:rsidRDefault="009648B6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META</w:t>
            </w:r>
          </w:p>
        </w:tc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7886B3" w14:textId="77777777" w:rsidR="009648B6" w:rsidRPr="00357F0F" w:rsidRDefault="009648B6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DESCRIÇÃO DA META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2D459D2" w14:textId="15E0C8FC" w:rsidR="009648B6" w:rsidRPr="00357F0F" w:rsidRDefault="009648B6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INÍCIO</w:t>
            </w:r>
            <w:r w:rsidR="003607C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868A21" w14:textId="77777777" w:rsidR="009648B6" w:rsidRPr="00357F0F" w:rsidRDefault="009648B6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TÉRMINO</w:t>
            </w:r>
          </w:p>
        </w:tc>
      </w:tr>
      <w:tr w:rsidR="000B2DD4" w:rsidRPr="00357F0F" w14:paraId="1F8AAEB2" w14:textId="77777777" w:rsidTr="00126E45">
        <w:trPr>
          <w:trHeight w:val="293"/>
        </w:trPr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1E0F1A" w14:textId="77777777" w:rsidR="009648B6" w:rsidRPr="00357F0F" w:rsidRDefault="009648B6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3608C6" w14:textId="77777777" w:rsidR="009648B6" w:rsidRPr="00357F0F" w:rsidRDefault="009648B6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FB73D7" w14:textId="77777777" w:rsidR="009648B6" w:rsidRPr="00357F0F" w:rsidRDefault="009648B6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97C5C2" w14:textId="77777777" w:rsidR="009648B6" w:rsidRPr="00357F0F" w:rsidRDefault="009648B6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48B6" w:rsidRPr="00357F0F" w14:paraId="6F275F13" w14:textId="77777777" w:rsidTr="00EF6375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CA906" w14:textId="77777777" w:rsidR="009648B6" w:rsidRPr="00357F0F" w:rsidRDefault="009648B6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1429" w14:textId="77777777" w:rsidR="009648B6" w:rsidRPr="00357F0F" w:rsidRDefault="009648B6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3F97" w14:textId="4EC567F7" w:rsidR="009648B6" w:rsidRPr="00357F0F" w:rsidRDefault="0086104D" w:rsidP="00D245B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26E45">
              <w:rPr>
                <w:rFonts w:ascii="Calibri" w:hAnsi="Calibri" w:cs="Calibri"/>
                <w:color w:val="FF0000"/>
                <w:sz w:val="20"/>
              </w:rPr>
              <w:t>mm/</w:t>
            </w:r>
            <w:proofErr w:type="spellStart"/>
            <w:r w:rsidRPr="00126E45">
              <w:rPr>
                <w:rFonts w:ascii="Calibri" w:hAnsi="Calibri" w:cs="Calibri"/>
                <w:color w:val="FF0000"/>
                <w:sz w:val="20"/>
              </w:rPr>
              <w:t>aaaa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3D67" w14:textId="1D74E3DD" w:rsidR="009648B6" w:rsidRPr="00357F0F" w:rsidRDefault="0086104D" w:rsidP="00D245B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26E45">
              <w:rPr>
                <w:rFonts w:ascii="Calibri" w:hAnsi="Calibri" w:cs="Calibri"/>
                <w:color w:val="FF0000"/>
                <w:sz w:val="20"/>
              </w:rPr>
              <w:t>mm/</w:t>
            </w:r>
            <w:proofErr w:type="spellStart"/>
            <w:r w:rsidRPr="00126E45">
              <w:rPr>
                <w:rFonts w:ascii="Calibri" w:hAnsi="Calibri" w:cs="Calibri"/>
                <w:color w:val="FF0000"/>
                <w:sz w:val="20"/>
              </w:rPr>
              <w:t>aaaa</w:t>
            </w:r>
            <w:proofErr w:type="spellEnd"/>
          </w:p>
        </w:tc>
      </w:tr>
      <w:tr w:rsidR="009648B6" w:rsidRPr="00357F0F" w14:paraId="4800AC34" w14:textId="77777777" w:rsidTr="00EF6375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740C1" w14:textId="77777777" w:rsidR="009648B6" w:rsidRPr="00357F0F" w:rsidRDefault="009648B6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C18D5" w14:textId="77777777" w:rsidR="009648B6" w:rsidRPr="00357F0F" w:rsidRDefault="009648B6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192B9" w14:textId="11886EA3" w:rsidR="009648B6" w:rsidRPr="00357F0F" w:rsidRDefault="0086104D" w:rsidP="00D245B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26E45">
              <w:rPr>
                <w:rFonts w:ascii="Calibri" w:hAnsi="Calibri" w:cs="Calibri"/>
                <w:color w:val="FF0000"/>
                <w:sz w:val="20"/>
              </w:rPr>
              <w:t>mm/</w:t>
            </w:r>
            <w:proofErr w:type="spellStart"/>
            <w:r w:rsidRPr="00126E45">
              <w:rPr>
                <w:rFonts w:ascii="Calibri" w:hAnsi="Calibri" w:cs="Calibri"/>
                <w:color w:val="FF0000"/>
                <w:sz w:val="20"/>
              </w:rPr>
              <w:t>aaaa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69A0D" w14:textId="28564B03" w:rsidR="009648B6" w:rsidRPr="00357F0F" w:rsidRDefault="0086104D" w:rsidP="00D245B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26E45">
              <w:rPr>
                <w:rFonts w:ascii="Calibri" w:hAnsi="Calibri" w:cs="Calibri"/>
                <w:color w:val="FF0000"/>
                <w:sz w:val="20"/>
              </w:rPr>
              <w:t>mm/</w:t>
            </w:r>
            <w:proofErr w:type="spellStart"/>
            <w:r w:rsidRPr="00126E45">
              <w:rPr>
                <w:rFonts w:ascii="Calibri" w:hAnsi="Calibri" w:cs="Calibri"/>
                <w:color w:val="FF0000"/>
                <w:sz w:val="20"/>
              </w:rPr>
              <w:t>aaaa</w:t>
            </w:r>
            <w:proofErr w:type="spellEnd"/>
          </w:p>
        </w:tc>
      </w:tr>
      <w:tr w:rsidR="009648B6" w:rsidRPr="00357F0F" w14:paraId="5E001863" w14:textId="77777777" w:rsidTr="00EF6375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B2BAB" w14:textId="77777777" w:rsidR="009648B6" w:rsidRPr="00357F0F" w:rsidRDefault="009648B6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724B9" w14:textId="77777777" w:rsidR="009648B6" w:rsidRPr="00357F0F" w:rsidRDefault="009648B6" w:rsidP="005233A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8B2BB" w14:textId="085F657F" w:rsidR="009648B6" w:rsidRPr="00357F0F" w:rsidRDefault="0086104D" w:rsidP="00D245B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26E45">
              <w:rPr>
                <w:rFonts w:ascii="Calibri" w:hAnsi="Calibri" w:cs="Calibri"/>
                <w:color w:val="FF0000"/>
                <w:sz w:val="20"/>
              </w:rPr>
              <w:t>mm/</w:t>
            </w:r>
            <w:proofErr w:type="spellStart"/>
            <w:r w:rsidRPr="00126E45">
              <w:rPr>
                <w:rFonts w:ascii="Calibri" w:hAnsi="Calibri" w:cs="Calibri"/>
                <w:color w:val="FF0000"/>
                <w:sz w:val="20"/>
              </w:rPr>
              <w:t>aaaa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DB4DA" w14:textId="3A090DB3" w:rsidR="009648B6" w:rsidRPr="00357F0F" w:rsidRDefault="0086104D" w:rsidP="00D245B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26E45">
              <w:rPr>
                <w:rFonts w:ascii="Calibri" w:hAnsi="Calibri" w:cs="Calibri"/>
                <w:color w:val="FF0000"/>
                <w:sz w:val="20"/>
              </w:rPr>
              <w:t>mm/</w:t>
            </w:r>
            <w:proofErr w:type="spellStart"/>
            <w:r w:rsidRPr="00126E45">
              <w:rPr>
                <w:rFonts w:ascii="Calibri" w:hAnsi="Calibri" w:cs="Calibri"/>
                <w:color w:val="FF0000"/>
                <w:sz w:val="20"/>
              </w:rPr>
              <w:t>aaaa</w:t>
            </w:r>
            <w:proofErr w:type="spellEnd"/>
          </w:p>
        </w:tc>
      </w:tr>
    </w:tbl>
    <w:p w14:paraId="2875BEA6" w14:textId="6B8B30B4" w:rsidR="009648B6" w:rsidRDefault="00BB426A" w:rsidP="009648B6">
      <w:pPr>
        <w:rPr>
          <w:rFonts w:ascii="Calibri" w:hAnsi="Calibri" w:cs="Calibri"/>
          <w:sz w:val="18"/>
          <w:szCs w:val="14"/>
        </w:rPr>
      </w:pPr>
      <w:r w:rsidRPr="009E0309">
        <w:rPr>
          <w:rFonts w:ascii="Calibri" w:hAnsi="Calibri" w:cs="Calibri"/>
          <w:sz w:val="18"/>
          <w:szCs w:val="14"/>
        </w:rPr>
        <w:t>¹ evitar</w:t>
      </w:r>
      <w:r w:rsidR="009648B6" w:rsidRPr="009E0309">
        <w:rPr>
          <w:rFonts w:ascii="Calibri" w:hAnsi="Calibri" w:cs="Calibri"/>
          <w:sz w:val="18"/>
          <w:szCs w:val="14"/>
        </w:rPr>
        <w:t xml:space="preserve"> usar apenas uma meta ou sobreposição temporal de metas.</w:t>
      </w:r>
    </w:p>
    <w:p w14:paraId="55D85C54" w14:textId="1BB80C8A" w:rsidR="003607C4" w:rsidRPr="009E0309" w:rsidRDefault="003607C4" w:rsidP="009648B6">
      <w:pPr>
        <w:rPr>
          <w:rFonts w:ascii="Calibri" w:hAnsi="Calibri" w:cs="Calibri"/>
          <w:sz w:val="18"/>
          <w:szCs w:val="14"/>
        </w:rPr>
      </w:pPr>
      <w:r>
        <w:rPr>
          <w:rFonts w:ascii="Calibri" w:hAnsi="Calibri" w:cs="Calibri"/>
          <w:sz w:val="18"/>
          <w:szCs w:val="14"/>
        </w:rPr>
        <w:t>² as etapas serão descritas no item 8.</w:t>
      </w:r>
    </w:p>
    <w:p w14:paraId="57C4BA98" w14:textId="77777777" w:rsidR="00D245B4" w:rsidRDefault="00D245B4" w:rsidP="00D245B4">
      <w:pPr>
        <w:rPr>
          <w:rFonts w:ascii="Calibri" w:hAnsi="Calibri" w:cs="Calibri"/>
          <w:sz w:val="20"/>
        </w:rPr>
      </w:pPr>
    </w:p>
    <w:tbl>
      <w:tblPr>
        <w:tblW w:w="5000" w:type="pct"/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5"/>
      </w:tblGrid>
      <w:tr w:rsidR="00D245B4" w:rsidRPr="00774D6B" w14:paraId="2D91D96A" w14:textId="77777777" w:rsidTr="005233AE">
        <w:trPr>
          <w:trHeight w:val="300"/>
        </w:trPr>
        <w:tc>
          <w:tcPr>
            <w:tcW w:w="9779" w:type="dxa"/>
            <w:shd w:val="clear" w:color="auto" w:fill="F2F2F2"/>
            <w:vAlign w:val="center"/>
            <w:hideMark/>
          </w:tcPr>
          <w:p w14:paraId="3137324F" w14:textId="0F69E7C2" w:rsidR="00D245B4" w:rsidRPr="0065524F" w:rsidRDefault="00D245B4" w:rsidP="005233AE">
            <w:pPr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6</w:t>
            </w:r>
            <w:r w:rsidRPr="0065524F">
              <w:rPr>
                <w:rFonts w:ascii="Calibri" w:hAnsi="Calibri" w:cs="Calibri"/>
                <w:b/>
                <w:bCs/>
                <w:szCs w:val="24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Cronograma de Desembolso do Financiador</w:t>
            </w:r>
          </w:p>
        </w:tc>
      </w:tr>
    </w:tbl>
    <w:p w14:paraId="5FA92A3A" w14:textId="4030EF4F" w:rsidR="009648B6" w:rsidRDefault="009648B6" w:rsidP="00AB0750">
      <w:pPr>
        <w:rPr>
          <w:rFonts w:ascii="Calibri" w:hAnsi="Calibri" w:cs="Calibri"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2"/>
        <w:gridCol w:w="2036"/>
        <w:gridCol w:w="2442"/>
        <w:gridCol w:w="2985"/>
      </w:tblGrid>
      <w:tr w:rsidR="000B2DD4" w:rsidRPr="00357F0F" w14:paraId="4B9273BA" w14:textId="77777777" w:rsidTr="000B2DD4">
        <w:trPr>
          <w:trHeight w:val="391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B22BE4" w14:textId="77777777" w:rsidR="00D245B4" w:rsidRPr="00357F0F" w:rsidRDefault="00D245B4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bookmarkStart w:id="0" w:name="_Hlk71193063"/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Nº DA PARCELA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4AD232" w14:textId="77777777" w:rsidR="00D245B4" w:rsidRPr="00357F0F" w:rsidRDefault="00D245B4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6EB87B" w14:textId="77777777" w:rsidR="00D245B4" w:rsidRPr="00357F0F" w:rsidRDefault="00D245B4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ANO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A82B51" w14:textId="77777777" w:rsidR="00D245B4" w:rsidRPr="00357F0F" w:rsidRDefault="00D245B4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(R$)</w:t>
            </w:r>
          </w:p>
        </w:tc>
      </w:tr>
      <w:bookmarkEnd w:id="0"/>
      <w:tr w:rsidR="00D245B4" w:rsidRPr="00357F0F" w14:paraId="78F52B92" w14:textId="77777777" w:rsidTr="00D245B4">
        <w:trPr>
          <w:trHeight w:val="283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9457" w14:textId="77777777" w:rsidR="00D245B4" w:rsidRPr="00357F0F" w:rsidRDefault="00D245B4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AB6A" w14:textId="4E29E4D7" w:rsidR="00D245B4" w:rsidRPr="00DB3A1C" w:rsidRDefault="00D245B4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5EB3B" w14:textId="77777777" w:rsidR="00D245B4" w:rsidRPr="00DB3A1C" w:rsidRDefault="00D245B4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1B96" w14:textId="77777777" w:rsidR="00D245B4" w:rsidRPr="00DB3A1C" w:rsidRDefault="00D245B4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245B4" w:rsidRPr="00357F0F" w14:paraId="013D404D" w14:textId="77777777" w:rsidTr="00D245B4">
        <w:trPr>
          <w:trHeight w:val="283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7752" w14:textId="77777777" w:rsidR="00D245B4" w:rsidRPr="00357F0F" w:rsidRDefault="00D245B4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8B96" w14:textId="77777777" w:rsidR="00D245B4" w:rsidRPr="00DB3A1C" w:rsidRDefault="00D245B4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CAA4" w14:textId="77777777" w:rsidR="00D245B4" w:rsidRPr="00DB3A1C" w:rsidRDefault="00D245B4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CC48D" w14:textId="77777777" w:rsidR="00D245B4" w:rsidRPr="00DB3A1C" w:rsidRDefault="00D245B4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245B4" w:rsidRPr="00357F0F" w14:paraId="298A5174" w14:textId="77777777" w:rsidTr="00D245B4">
        <w:trPr>
          <w:trHeight w:val="283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6CBE" w14:textId="77777777" w:rsidR="00D245B4" w:rsidRPr="00357F0F" w:rsidRDefault="00D245B4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7349" w14:textId="77777777" w:rsidR="00D245B4" w:rsidRPr="00DB3A1C" w:rsidRDefault="00D245B4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C10D" w14:textId="77777777" w:rsidR="00D245B4" w:rsidRPr="00DB3A1C" w:rsidRDefault="00D245B4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E5D1" w14:textId="77777777" w:rsidR="00D245B4" w:rsidRPr="00DB3A1C" w:rsidRDefault="00D245B4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245B4" w:rsidRPr="00357F0F" w14:paraId="0B7A4F97" w14:textId="77777777" w:rsidTr="00D245B4">
        <w:trPr>
          <w:trHeight w:val="283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9067" w14:textId="77777777" w:rsidR="00D245B4" w:rsidRPr="00357F0F" w:rsidRDefault="00D245B4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A147" w14:textId="77777777" w:rsidR="00D245B4" w:rsidRPr="00DB3A1C" w:rsidRDefault="00D245B4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2DCCF" w14:textId="77777777" w:rsidR="00D245B4" w:rsidRPr="00DB3A1C" w:rsidRDefault="00D245B4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DDFF" w14:textId="77777777" w:rsidR="00D245B4" w:rsidRPr="00DB3A1C" w:rsidRDefault="00D245B4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245B4" w:rsidRPr="00357F0F" w14:paraId="73854B7D" w14:textId="77777777" w:rsidTr="00D245B4">
        <w:trPr>
          <w:trHeight w:val="283"/>
        </w:trPr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ABF977" w14:textId="77777777" w:rsidR="00D245B4" w:rsidRPr="00357F0F" w:rsidRDefault="00D245B4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8E0AD1" w14:textId="77777777" w:rsidR="00D245B4" w:rsidRPr="00357F0F" w:rsidRDefault="00D245B4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E3CC" w14:textId="5AFA8B66" w:rsidR="00D245B4" w:rsidRPr="00357F0F" w:rsidRDefault="00D245B4" w:rsidP="00D245B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57F0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Total do Projeto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C3EE" w14:textId="77777777" w:rsidR="00D245B4" w:rsidRPr="00357F0F" w:rsidRDefault="00D245B4" w:rsidP="00B630B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0597142" w14:textId="77777777" w:rsidR="00D245B4" w:rsidRDefault="00D245B4" w:rsidP="00AB0750">
      <w:pPr>
        <w:rPr>
          <w:rFonts w:ascii="Calibri" w:hAnsi="Calibri" w:cs="Calibri"/>
          <w:sz w:val="20"/>
        </w:rPr>
      </w:pPr>
    </w:p>
    <w:p w14:paraId="66C74B22" w14:textId="77777777" w:rsidR="00AB0750" w:rsidRDefault="00AB0750" w:rsidP="00AB0750">
      <w:pPr>
        <w:rPr>
          <w:rFonts w:ascii="Calibri" w:hAnsi="Calibri" w:cs="Calibri"/>
          <w:sz w:val="20"/>
        </w:rPr>
      </w:pPr>
    </w:p>
    <w:p w14:paraId="1BC80967" w14:textId="50B26486" w:rsidR="00AB0750" w:rsidRPr="000C3BAC" w:rsidRDefault="00AB0750" w:rsidP="00AB0750">
      <w:pPr>
        <w:rPr>
          <w:rFonts w:ascii="Calibri" w:hAnsi="Calibri" w:cs="Calibri"/>
          <w:sz w:val="20"/>
        </w:rPr>
        <w:sectPr w:rsidR="00AB0750" w:rsidRPr="000C3BAC" w:rsidSect="009726BC">
          <w:headerReference w:type="first" r:id="rId10"/>
          <w:type w:val="continuous"/>
          <w:pgSz w:w="11907" w:h="16840" w:code="9"/>
          <w:pgMar w:top="1134" w:right="851" w:bottom="1134" w:left="1701" w:header="1134" w:footer="1134" w:gutter="0"/>
          <w:cols w:space="720"/>
          <w:titlePg/>
          <w:docGrid w:linePitch="326"/>
        </w:sectPr>
      </w:pPr>
    </w:p>
    <w:tbl>
      <w:tblPr>
        <w:tblW w:w="5000" w:type="pct"/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8"/>
      </w:tblGrid>
      <w:tr w:rsidR="00C3126C" w:rsidRPr="00774D6B" w14:paraId="5287076C" w14:textId="77777777" w:rsidTr="009648B6">
        <w:trPr>
          <w:trHeight w:val="300"/>
        </w:trPr>
        <w:tc>
          <w:tcPr>
            <w:tcW w:w="9779" w:type="dxa"/>
            <w:shd w:val="clear" w:color="auto" w:fill="F2F2F2"/>
            <w:vAlign w:val="center"/>
            <w:hideMark/>
          </w:tcPr>
          <w:p w14:paraId="7F53F265" w14:textId="7F05154F" w:rsidR="00C3126C" w:rsidRPr="0065524F" w:rsidRDefault="00A93E35" w:rsidP="005233AE">
            <w:pPr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lastRenderedPageBreak/>
              <w:t>7</w:t>
            </w:r>
            <w:r w:rsidR="00C3126C" w:rsidRPr="0065524F">
              <w:rPr>
                <w:rFonts w:ascii="Calibri" w:hAnsi="Calibri" w:cs="Calibri"/>
                <w:b/>
                <w:bCs/>
                <w:szCs w:val="24"/>
              </w:rPr>
              <w:t xml:space="preserve">. </w:t>
            </w:r>
            <w:r w:rsidR="00C13B7D">
              <w:rPr>
                <w:rFonts w:ascii="Calibri" w:hAnsi="Calibri" w:cs="Calibri"/>
                <w:b/>
                <w:bCs/>
                <w:color w:val="000000"/>
                <w:szCs w:val="24"/>
              </w:rPr>
              <w:t>Equipe Executora</w:t>
            </w:r>
          </w:p>
        </w:tc>
      </w:tr>
    </w:tbl>
    <w:p w14:paraId="2285F5FD" w14:textId="3520CDDA" w:rsidR="009C4701" w:rsidRPr="000B2DD4" w:rsidRDefault="009C4701" w:rsidP="00516584">
      <w:pPr>
        <w:rPr>
          <w:rFonts w:ascii="Calibri" w:hAnsi="Calibri" w:cs="Calibri"/>
        </w:rPr>
      </w:pPr>
    </w:p>
    <w:p w14:paraId="1C0DE0DA" w14:textId="2A30767A" w:rsidR="00456066" w:rsidRPr="00456066" w:rsidRDefault="00A93E35" w:rsidP="00456066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 w:rsidR="00456066" w:rsidRPr="00F6787A">
        <w:rPr>
          <w:rFonts w:ascii="Calibri" w:hAnsi="Calibri" w:cs="Calibri"/>
          <w:b/>
          <w:bCs/>
          <w:color w:val="000000"/>
          <w:sz w:val="22"/>
          <w:szCs w:val="22"/>
        </w:rPr>
        <w:t xml:space="preserve">.1. </w:t>
      </w:r>
      <w:r w:rsidR="00456066" w:rsidRPr="00456066">
        <w:rPr>
          <w:rFonts w:ascii="Calibri" w:hAnsi="Calibri" w:cs="Calibri"/>
          <w:b/>
          <w:bCs/>
          <w:color w:val="000000"/>
          <w:sz w:val="22"/>
          <w:szCs w:val="22"/>
        </w:rPr>
        <w:t xml:space="preserve">Servidores da </w:t>
      </w:r>
      <w:r w:rsidR="005F03A7">
        <w:rPr>
          <w:rFonts w:ascii="Calibri" w:hAnsi="Calibri" w:cs="Calibri"/>
          <w:b/>
          <w:bCs/>
          <w:color w:val="000000"/>
          <w:sz w:val="22"/>
          <w:szCs w:val="22"/>
        </w:rPr>
        <w:t>UFAPE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6"/>
        <w:gridCol w:w="1138"/>
        <w:gridCol w:w="1315"/>
        <w:gridCol w:w="1227"/>
        <w:gridCol w:w="1634"/>
        <w:gridCol w:w="1227"/>
        <w:gridCol w:w="820"/>
        <w:gridCol w:w="2583"/>
        <w:gridCol w:w="1498"/>
      </w:tblGrid>
      <w:tr w:rsidR="000B2DD4" w:rsidRPr="00DB3A1C" w14:paraId="254F88CC" w14:textId="77777777" w:rsidTr="000B2DD4">
        <w:trPr>
          <w:trHeight w:val="300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E2A712" w14:textId="77777777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302937" w14:textId="77777777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SIAPE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AA0E5B" w14:textId="77777777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FORMAÇÃO</w:t>
            </w:r>
          </w:p>
          <w:p w14:paraId="2CF577C6" w14:textId="77777777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CONCLUÍDA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00C20A" w14:textId="77777777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CATEGORIA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20F50B" w14:textId="77777777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FUNÇÃO NO PROJETO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6560B1" w14:textId="77777777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C.H. DEDICADA (SEMANAL)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3B3AE6" w14:textId="28110F82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FORMA DE REMUNERAÇÃO</w:t>
            </w:r>
            <w:r w:rsidR="00BB426A"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2241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³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14:paraId="324F3FCE" w14:textId="32A768AF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METAS </w:t>
            </w:r>
            <w:r w:rsidR="00D42B50"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 ATUAÇÃO</w:t>
            </w:r>
          </w:p>
        </w:tc>
      </w:tr>
      <w:tr w:rsidR="000B2DD4" w:rsidRPr="00DB3A1C" w14:paraId="094B6B3F" w14:textId="77777777" w:rsidTr="000B2DD4">
        <w:trPr>
          <w:trHeight w:val="480"/>
        </w:trPr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FAE1B" w14:textId="77777777" w:rsidR="00C3126C" w:rsidRPr="00DB3A1C" w:rsidRDefault="00C3126C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4442" w14:textId="77777777" w:rsidR="00C3126C" w:rsidRPr="00DB3A1C" w:rsidRDefault="00C3126C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7AF4" w14:textId="77777777" w:rsidR="00C3126C" w:rsidRPr="00DB3A1C" w:rsidRDefault="00C3126C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3E0D3" w14:textId="77777777" w:rsidR="00C3126C" w:rsidRPr="00DB3A1C" w:rsidRDefault="00C3126C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4ADA2" w14:textId="77777777" w:rsidR="00C3126C" w:rsidRPr="00DB3A1C" w:rsidRDefault="00C3126C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5F56C" w14:textId="77777777" w:rsidR="00C3126C" w:rsidRPr="00DB3A1C" w:rsidRDefault="00C3126C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34F459" w14:textId="77777777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TIPO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8EB213" w14:textId="012293C8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MENSAL</w:t>
            </w:r>
            <w:r w:rsidR="009E0309"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(R$)</w:t>
            </w:r>
          </w:p>
        </w:tc>
        <w:tc>
          <w:tcPr>
            <w:tcW w:w="1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</w:tcPr>
          <w:p w14:paraId="50528880" w14:textId="77777777" w:rsidR="00C3126C" w:rsidRPr="00DB3A1C" w:rsidRDefault="00C3126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6375" w:rsidRPr="00DB3A1C" w14:paraId="433B4F1A" w14:textId="77777777" w:rsidTr="00456066">
        <w:trPr>
          <w:trHeight w:val="300"/>
        </w:trPr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E1413" w14:textId="77777777" w:rsidR="00EF6375" w:rsidRPr="00DB3A1C" w:rsidRDefault="00EF6375" w:rsidP="00EF637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DB9F" w14:textId="77777777" w:rsidR="00EF6375" w:rsidRPr="00DB3A1C" w:rsidRDefault="00EF6375" w:rsidP="00EF637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1783" w14:textId="50FB560F" w:rsidR="00EF6375" w:rsidRPr="00DB3A1C" w:rsidRDefault="00EF6375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Mestrado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D1A3" w14:textId="77777777" w:rsidR="00EF6375" w:rsidRPr="00DB3A1C" w:rsidRDefault="00EF6375" w:rsidP="00EF637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Docente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B13EA" w14:textId="77777777" w:rsidR="00EF6375" w:rsidRPr="00DB3A1C" w:rsidRDefault="00EF6375" w:rsidP="00EF637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Coordenador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A63D" w14:textId="77777777" w:rsidR="00EF6375" w:rsidRPr="00DB3A1C" w:rsidRDefault="00EF6375" w:rsidP="00EF637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4EC6" w14:textId="77777777" w:rsidR="00EF6375" w:rsidRPr="00DB3A1C" w:rsidRDefault="00EF6375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Bolsa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C8E4" w14:textId="77777777" w:rsidR="00EF6375" w:rsidRPr="00DB3A1C" w:rsidRDefault="00EF6375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286D3" w14:textId="77777777" w:rsidR="00EF6375" w:rsidRPr="00DB3A1C" w:rsidRDefault="00EF6375" w:rsidP="00EF6375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1, 2, ....</w:t>
            </w:r>
          </w:p>
        </w:tc>
      </w:tr>
      <w:tr w:rsidR="00EF6375" w:rsidRPr="00DB3A1C" w14:paraId="4CA0F2AB" w14:textId="77777777" w:rsidTr="00456066">
        <w:trPr>
          <w:trHeight w:val="300"/>
        </w:trPr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67B6D" w14:textId="77777777" w:rsidR="00EF6375" w:rsidRPr="00DB3A1C" w:rsidRDefault="00EF6375" w:rsidP="00EF637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DC69" w14:textId="77777777" w:rsidR="00EF6375" w:rsidRPr="00DB3A1C" w:rsidRDefault="00EF6375" w:rsidP="00EF637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A3D9" w14:textId="552163E0" w:rsidR="00EF6375" w:rsidRPr="00DB3A1C" w:rsidRDefault="00EF6375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Doutorado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FB7D7" w14:textId="77777777" w:rsidR="00EF6375" w:rsidRPr="00DB3A1C" w:rsidRDefault="00EF6375" w:rsidP="00EF637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Técnico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7E30" w14:textId="74187B9E" w:rsidR="00EF6375" w:rsidRPr="00DB3A1C" w:rsidRDefault="00EF6375" w:rsidP="00EF637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Colaborador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AB0F" w14:textId="77777777" w:rsidR="00EF6375" w:rsidRPr="00DB3A1C" w:rsidRDefault="00EF6375" w:rsidP="00EF637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646C" w14:textId="77777777" w:rsidR="00EF6375" w:rsidRPr="00DB3A1C" w:rsidRDefault="00EF6375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Bolsa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6B76" w14:textId="77777777" w:rsidR="00EF6375" w:rsidRPr="00DB3A1C" w:rsidRDefault="00EF6375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585AD3" w14:textId="77777777" w:rsidR="00EF6375" w:rsidRPr="00DB3A1C" w:rsidRDefault="00EF6375" w:rsidP="00EF6375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1, 2, 3....</w:t>
            </w:r>
          </w:p>
        </w:tc>
      </w:tr>
    </w:tbl>
    <w:p w14:paraId="77079B27" w14:textId="2993B528" w:rsidR="00C3126C" w:rsidRPr="00EF6375" w:rsidRDefault="00EF6375" w:rsidP="00EF6375">
      <w:pPr>
        <w:rPr>
          <w:rFonts w:ascii="Calibri" w:hAnsi="Calibri" w:cs="Calibri"/>
          <w:b/>
          <w:bCs/>
          <w:color w:val="000000"/>
          <w:sz w:val="18"/>
          <w:szCs w:val="18"/>
        </w:rPr>
      </w:pPr>
      <w:r w:rsidRPr="00EF6375">
        <w:rPr>
          <w:rFonts w:ascii="Calibri" w:hAnsi="Calibri" w:cs="Calibri"/>
          <w:b/>
          <w:bCs/>
          <w:color w:val="000000"/>
          <w:sz w:val="18"/>
          <w:szCs w:val="18"/>
        </w:rPr>
        <w:t>Critérios de definições dos valores de bolsas:</w:t>
      </w:r>
      <w:r w:rsidRPr="00EF6375">
        <w:rPr>
          <w:rFonts w:ascii="Calibri" w:hAnsi="Calibri" w:cs="Calibri"/>
          <w:color w:val="000000"/>
          <w:sz w:val="18"/>
          <w:szCs w:val="18"/>
        </w:rPr>
        <w:t xml:space="preserve"> </w:t>
      </w:r>
      <w:proofErr w:type="spellStart"/>
      <w:r w:rsidRPr="00EF6375">
        <w:rPr>
          <w:rFonts w:ascii="Calibri" w:hAnsi="Calibri" w:cs="Calibri"/>
          <w:color w:val="FF0000"/>
          <w:sz w:val="18"/>
          <w:szCs w:val="18"/>
        </w:rPr>
        <w:t>xxxxxx</w:t>
      </w:r>
      <w:proofErr w:type="spellEnd"/>
      <w:r>
        <w:rPr>
          <w:rFonts w:ascii="Calibri" w:hAnsi="Calibri" w:cs="Calibri"/>
          <w:color w:val="000000"/>
          <w:sz w:val="18"/>
          <w:szCs w:val="18"/>
        </w:rPr>
        <w:t>.</w:t>
      </w:r>
    </w:p>
    <w:p w14:paraId="765F4079" w14:textId="77777777" w:rsidR="00EF6375" w:rsidRPr="000B2DD4" w:rsidRDefault="00EF6375" w:rsidP="00516584">
      <w:pPr>
        <w:rPr>
          <w:rFonts w:ascii="Calibri" w:hAnsi="Calibri" w:cs="Calibri"/>
        </w:rPr>
      </w:pPr>
    </w:p>
    <w:p w14:paraId="30ACE649" w14:textId="781E7B86" w:rsidR="00D42B50" w:rsidRPr="00456066" w:rsidRDefault="00A93E35" w:rsidP="00D42B50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 w:rsidR="00D42B50" w:rsidRPr="00F6787A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D42B50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D42B50" w:rsidRPr="00F6787A">
        <w:rPr>
          <w:rFonts w:ascii="Calibri" w:hAnsi="Calibri" w:cs="Calibri"/>
          <w:b/>
          <w:bCs/>
          <w:color w:val="000000"/>
          <w:sz w:val="22"/>
          <w:szCs w:val="22"/>
        </w:rPr>
        <w:t xml:space="preserve">. </w:t>
      </w:r>
      <w:r w:rsidR="00D42B50">
        <w:rPr>
          <w:rFonts w:ascii="Calibri" w:hAnsi="Calibri" w:cs="Calibri"/>
          <w:b/>
          <w:bCs/>
          <w:color w:val="000000"/>
          <w:sz w:val="22"/>
          <w:szCs w:val="22"/>
        </w:rPr>
        <w:t>Estudantes</w:t>
      </w:r>
      <w:r w:rsidR="00D42B50" w:rsidRPr="00456066">
        <w:rPr>
          <w:rFonts w:ascii="Calibri" w:hAnsi="Calibri" w:cs="Calibri"/>
          <w:b/>
          <w:bCs/>
          <w:color w:val="000000"/>
          <w:sz w:val="22"/>
          <w:szCs w:val="22"/>
        </w:rPr>
        <w:t xml:space="preserve"> da </w:t>
      </w:r>
      <w:r w:rsidR="005F03A7">
        <w:rPr>
          <w:rFonts w:ascii="Calibri" w:hAnsi="Calibri" w:cs="Calibri"/>
          <w:b/>
          <w:bCs/>
          <w:color w:val="000000"/>
          <w:sz w:val="22"/>
          <w:szCs w:val="22"/>
        </w:rPr>
        <w:t>UFAPE</w:t>
      </w:r>
      <w:r w:rsidR="00BB426A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922419">
        <w:rPr>
          <w:rFonts w:ascii="Calibri" w:hAnsi="Calibri" w:cs="Calibri"/>
          <w:b/>
          <w:bCs/>
          <w:color w:val="000000"/>
          <w:sz w:val="22"/>
          <w:szCs w:val="22"/>
          <w:vertAlign w:val="superscript"/>
        </w:rPr>
        <w:t>4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6"/>
        <w:gridCol w:w="1138"/>
        <w:gridCol w:w="2542"/>
        <w:gridCol w:w="1634"/>
        <w:gridCol w:w="1227"/>
        <w:gridCol w:w="820"/>
        <w:gridCol w:w="2583"/>
        <w:gridCol w:w="1498"/>
      </w:tblGrid>
      <w:tr w:rsidR="000B2DD4" w:rsidRPr="000B2DD4" w14:paraId="5796271F" w14:textId="77777777" w:rsidTr="000B2DD4">
        <w:trPr>
          <w:trHeight w:val="300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2EA3CD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4ECD0E" w14:textId="61E22ABD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CPF</w:t>
            </w:r>
            <w:r w:rsidR="00BB426A"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22419">
              <w:rPr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2AFF2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FORMAÇÃO</w:t>
            </w:r>
          </w:p>
          <w:p w14:paraId="68C15B38" w14:textId="78B4ACDB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EM ANDAMENTO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D5544D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FUNÇÃO NO PROJETO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0FE975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C.H. DEDICADA (SEMANAL)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7C2564" w14:textId="532133A5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FORMA DE REMUNERAÇÃO</w:t>
            </w:r>
            <w:r w:rsidR="00BB426A"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2241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³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14:paraId="55B338C8" w14:textId="725627C7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METAS DE ATUAÇÃO</w:t>
            </w:r>
          </w:p>
        </w:tc>
      </w:tr>
      <w:tr w:rsidR="000B2DD4" w:rsidRPr="000B2DD4" w14:paraId="3E09E96E" w14:textId="77777777" w:rsidTr="000B2DD4">
        <w:trPr>
          <w:trHeight w:val="480"/>
        </w:trPr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C1A1" w14:textId="77777777" w:rsidR="000C0F5D" w:rsidRPr="000B2DD4" w:rsidRDefault="000C0F5D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1082" w14:textId="77777777" w:rsidR="000C0F5D" w:rsidRPr="000B2DD4" w:rsidRDefault="000C0F5D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3DC6" w14:textId="77777777" w:rsidR="000C0F5D" w:rsidRPr="000B2DD4" w:rsidRDefault="000C0F5D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ECDCB" w14:textId="77777777" w:rsidR="000C0F5D" w:rsidRPr="000B2DD4" w:rsidRDefault="000C0F5D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997B2" w14:textId="77777777" w:rsidR="000C0F5D" w:rsidRPr="000B2DD4" w:rsidRDefault="000C0F5D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1D7549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TIPO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BE8B4B" w14:textId="791A4DAB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MENSAL (R$)</w:t>
            </w:r>
          </w:p>
        </w:tc>
        <w:tc>
          <w:tcPr>
            <w:tcW w:w="1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</w:tcPr>
          <w:p w14:paraId="73F2A0A6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0F5D" w:rsidRPr="000B2DD4" w14:paraId="35349E2B" w14:textId="77777777" w:rsidTr="00637376">
        <w:trPr>
          <w:trHeight w:val="300"/>
        </w:trPr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F4CF" w14:textId="1E98DEC0" w:rsidR="000C0F5D" w:rsidRPr="000B2DD4" w:rsidRDefault="000C0F5D" w:rsidP="00516584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Seleção A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667E" w14:textId="236DFC54" w:rsidR="000C0F5D" w:rsidRPr="000B2DD4" w:rsidRDefault="000C0F5D" w:rsidP="000C0F5D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3962" w14:textId="44725D07" w:rsidR="000C0F5D" w:rsidRPr="000B2DD4" w:rsidRDefault="000C0F5D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Graduação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3D8A" w14:textId="144B92D3" w:rsidR="000C0F5D" w:rsidRPr="000B2DD4" w:rsidRDefault="000C0F5D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C846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0A0F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Bolsa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7B4F" w14:textId="09CF1DDA" w:rsidR="000C0F5D" w:rsidRPr="000B2DD4" w:rsidRDefault="000C0F5D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63D26" w14:textId="77777777" w:rsidR="000C0F5D" w:rsidRPr="000B2DD4" w:rsidRDefault="000C0F5D" w:rsidP="00516584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1, 2, ....</w:t>
            </w:r>
          </w:p>
        </w:tc>
      </w:tr>
      <w:tr w:rsidR="000C0F5D" w:rsidRPr="000B2DD4" w14:paraId="534A9304" w14:textId="77777777" w:rsidTr="00C760BC">
        <w:trPr>
          <w:trHeight w:val="300"/>
        </w:trPr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49669" w14:textId="0CBC64EE" w:rsidR="000C0F5D" w:rsidRPr="000B2DD4" w:rsidRDefault="000C0F5D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Seleção B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1C3A" w14:textId="3343522C" w:rsidR="000C0F5D" w:rsidRPr="000B2DD4" w:rsidRDefault="000C0F5D" w:rsidP="000C0F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C9B4" w14:textId="6A22E2E0" w:rsidR="000C0F5D" w:rsidRPr="000B2DD4" w:rsidRDefault="000C0F5D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Mestrado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FF5D4" w14:textId="5DDB9880" w:rsidR="000C0F5D" w:rsidRPr="000B2DD4" w:rsidRDefault="000C0F5D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68E05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4503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Bolsa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E29E" w14:textId="50076256" w:rsidR="000C0F5D" w:rsidRPr="000B2DD4" w:rsidRDefault="000C0F5D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5B3AB" w14:textId="77777777" w:rsidR="000C0F5D" w:rsidRPr="000B2DD4" w:rsidRDefault="000C0F5D" w:rsidP="00516584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1, 2, 3....</w:t>
            </w:r>
          </w:p>
        </w:tc>
      </w:tr>
      <w:tr w:rsidR="000C0F5D" w:rsidRPr="000B2DD4" w14:paraId="2B3EA96C" w14:textId="77777777" w:rsidTr="006B6240">
        <w:trPr>
          <w:trHeight w:val="300"/>
        </w:trPr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6EFDE" w14:textId="77777777" w:rsidR="000C0F5D" w:rsidRPr="000B2DD4" w:rsidRDefault="000C0F5D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1BAD" w14:textId="77777777" w:rsidR="000C0F5D" w:rsidRPr="000B2DD4" w:rsidRDefault="000C0F5D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1135" w14:textId="0153C902" w:rsidR="000C0F5D" w:rsidRPr="000B2DD4" w:rsidRDefault="000C0F5D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Doutorado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D0FB" w14:textId="4C76577E" w:rsidR="000C0F5D" w:rsidRPr="000B2DD4" w:rsidRDefault="000C0F5D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05E6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3041" w14:textId="59EBF2D5" w:rsidR="000C0F5D" w:rsidRPr="000B2DD4" w:rsidRDefault="000C0F5D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DA4F3" w14:textId="4BCFAC85" w:rsidR="000C0F5D" w:rsidRPr="000B2DD4" w:rsidRDefault="000C0F5D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DC516" w14:textId="77777777" w:rsidR="000C0F5D" w:rsidRPr="000B2DD4" w:rsidRDefault="000C0F5D" w:rsidP="00516584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1, 2, 3, 4, ...</w:t>
            </w:r>
          </w:p>
        </w:tc>
      </w:tr>
      <w:tr w:rsidR="000C0F5D" w:rsidRPr="000B2DD4" w14:paraId="494E1FC7" w14:textId="77777777" w:rsidTr="008A708D">
        <w:trPr>
          <w:trHeight w:val="30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65234" w14:textId="77777777" w:rsidR="000C0F5D" w:rsidRPr="000B2DD4" w:rsidRDefault="000C0F5D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50B0" w14:textId="77777777" w:rsidR="000C0F5D" w:rsidRPr="000B2DD4" w:rsidRDefault="000C0F5D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AE8B" w14:textId="2AFE7F32" w:rsidR="000C0F5D" w:rsidRPr="000B2DD4" w:rsidRDefault="000C0F5D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Técnico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4DBF2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69767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FEA5" w14:textId="77777777" w:rsidR="000C0F5D" w:rsidRPr="000B2DD4" w:rsidRDefault="000C0F5D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Bolsa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3095" w14:textId="77777777" w:rsidR="000C0F5D" w:rsidRPr="000B2DD4" w:rsidRDefault="000C0F5D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B367" w14:textId="77777777" w:rsidR="000C0F5D" w:rsidRPr="000B2DD4" w:rsidRDefault="000C0F5D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404D4A5A" w14:textId="22998B70" w:rsidR="00EF6375" w:rsidRPr="00EF6375" w:rsidRDefault="00EF6375" w:rsidP="00EF6375">
      <w:pPr>
        <w:rPr>
          <w:rFonts w:ascii="Calibri" w:hAnsi="Calibri" w:cs="Calibri"/>
          <w:b/>
          <w:bCs/>
          <w:color w:val="000000"/>
          <w:sz w:val="18"/>
          <w:szCs w:val="18"/>
        </w:rPr>
      </w:pPr>
      <w:r w:rsidRPr="00EF6375">
        <w:rPr>
          <w:rFonts w:ascii="Calibri" w:hAnsi="Calibri" w:cs="Calibri"/>
          <w:b/>
          <w:bCs/>
          <w:color w:val="000000"/>
          <w:sz w:val="18"/>
          <w:szCs w:val="18"/>
        </w:rPr>
        <w:t>Critérios de definições dos valores de bolsas:</w:t>
      </w:r>
      <w:r w:rsidRPr="00EF6375">
        <w:rPr>
          <w:rFonts w:ascii="Calibri" w:hAnsi="Calibri" w:cs="Calibri"/>
          <w:color w:val="000000"/>
          <w:sz w:val="18"/>
          <w:szCs w:val="18"/>
        </w:rPr>
        <w:t xml:space="preserve"> </w:t>
      </w:r>
      <w:proofErr w:type="spellStart"/>
      <w:r w:rsidRPr="00EF6375">
        <w:rPr>
          <w:rFonts w:ascii="Calibri" w:hAnsi="Calibri" w:cs="Calibri"/>
          <w:color w:val="FF0000"/>
          <w:sz w:val="18"/>
          <w:szCs w:val="18"/>
        </w:rPr>
        <w:t>xxxxxx</w:t>
      </w:r>
      <w:proofErr w:type="spellEnd"/>
      <w:r>
        <w:rPr>
          <w:rFonts w:ascii="Calibri" w:hAnsi="Calibri" w:cs="Calibri"/>
          <w:color w:val="000000"/>
          <w:sz w:val="18"/>
          <w:szCs w:val="18"/>
        </w:rPr>
        <w:t>.</w:t>
      </w:r>
    </w:p>
    <w:p w14:paraId="20AD7B96" w14:textId="7786FB3C" w:rsidR="00EF6375" w:rsidRPr="00EF6375" w:rsidRDefault="00EF6375" w:rsidP="00EF6375">
      <w:pPr>
        <w:rPr>
          <w:rFonts w:ascii="Calibri" w:hAnsi="Calibri" w:cs="Calibri"/>
          <w:b/>
          <w:bCs/>
          <w:color w:val="000000"/>
          <w:sz w:val="18"/>
          <w:szCs w:val="18"/>
        </w:rPr>
      </w:pPr>
      <w:r w:rsidRPr="00EF6375">
        <w:rPr>
          <w:rFonts w:ascii="Calibri" w:hAnsi="Calibri" w:cs="Calibri"/>
          <w:b/>
          <w:bCs/>
          <w:color w:val="000000"/>
          <w:sz w:val="18"/>
          <w:szCs w:val="18"/>
        </w:rPr>
        <w:t xml:space="preserve">Critérios 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>de seleção dos estudantes</w:t>
      </w:r>
      <w:r w:rsidRPr="00EF6375">
        <w:rPr>
          <w:rFonts w:ascii="Calibri" w:hAnsi="Calibri" w:cs="Calibri"/>
          <w:b/>
          <w:bCs/>
          <w:color w:val="000000"/>
          <w:sz w:val="18"/>
          <w:szCs w:val="18"/>
        </w:rPr>
        <w:t>:</w:t>
      </w:r>
      <w:r w:rsidRPr="00EF6375">
        <w:rPr>
          <w:rFonts w:ascii="Calibri" w:hAnsi="Calibri" w:cs="Calibri"/>
          <w:color w:val="000000"/>
          <w:sz w:val="18"/>
          <w:szCs w:val="18"/>
        </w:rPr>
        <w:t xml:space="preserve"> </w:t>
      </w:r>
      <w:proofErr w:type="spellStart"/>
      <w:r w:rsidRPr="00EF6375">
        <w:rPr>
          <w:rFonts w:ascii="Calibri" w:hAnsi="Calibri" w:cs="Calibri"/>
          <w:color w:val="FF0000"/>
          <w:sz w:val="18"/>
          <w:szCs w:val="18"/>
        </w:rPr>
        <w:t>xxxxxx</w:t>
      </w:r>
      <w:proofErr w:type="spellEnd"/>
      <w:r>
        <w:rPr>
          <w:rFonts w:ascii="Calibri" w:hAnsi="Calibri" w:cs="Calibri"/>
          <w:color w:val="000000"/>
          <w:sz w:val="18"/>
          <w:szCs w:val="18"/>
        </w:rPr>
        <w:t>.</w:t>
      </w:r>
    </w:p>
    <w:p w14:paraId="63CEA445" w14:textId="0980D4DE" w:rsidR="004F2CD0" w:rsidRPr="000B2DD4" w:rsidRDefault="004F2CD0" w:rsidP="00516584">
      <w:pPr>
        <w:rPr>
          <w:rFonts w:ascii="Calibri" w:hAnsi="Calibri" w:cs="Calibri"/>
        </w:rPr>
      </w:pPr>
    </w:p>
    <w:p w14:paraId="4E08796A" w14:textId="717CA332" w:rsidR="009E0309" w:rsidRPr="00456066" w:rsidRDefault="00A93E35" w:rsidP="009E0309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 w:rsidR="009E0309" w:rsidRPr="00F6787A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9E0309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 w:rsidR="009E0309" w:rsidRPr="00F6787A">
        <w:rPr>
          <w:rFonts w:ascii="Calibri" w:hAnsi="Calibri" w:cs="Calibri"/>
          <w:b/>
          <w:bCs/>
          <w:color w:val="000000"/>
          <w:sz w:val="22"/>
          <w:szCs w:val="22"/>
        </w:rPr>
        <w:t xml:space="preserve">. </w:t>
      </w:r>
      <w:r w:rsidR="009E0309" w:rsidRPr="009E0309">
        <w:rPr>
          <w:rFonts w:ascii="Calibri" w:hAnsi="Calibri" w:cs="Calibri"/>
          <w:b/>
          <w:bCs/>
          <w:color w:val="000000"/>
          <w:sz w:val="22"/>
          <w:szCs w:val="22"/>
        </w:rPr>
        <w:t>E</w:t>
      </w:r>
      <w:r w:rsidR="009E0309">
        <w:rPr>
          <w:rFonts w:ascii="Calibri" w:hAnsi="Calibri" w:cs="Calibri"/>
          <w:b/>
          <w:bCs/>
          <w:color w:val="000000"/>
          <w:sz w:val="22"/>
          <w:szCs w:val="22"/>
        </w:rPr>
        <w:t>xternos</w:t>
      </w:r>
      <w:r w:rsidR="009E0309" w:rsidRPr="009E0309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9E0309">
        <w:rPr>
          <w:rFonts w:ascii="Calibri" w:hAnsi="Calibri" w:cs="Calibri"/>
          <w:b/>
          <w:bCs/>
          <w:color w:val="000000"/>
          <w:sz w:val="22"/>
          <w:szCs w:val="22"/>
        </w:rPr>
        <w:t>à</w:t>
      </w:r>
      <w:r w:rsidR="009E0309" w:rsidRPr="009E0309">
        <w:rPr>
          <w:rFonts w:ascii="Calibri" w:hAnsi="Calibri" w:cs="Calibri"/>
          <w:b/>
          <w:bCs/>
          <w:color w:val="000000"/>
          <w:sz w:val="22"/>
          <w:szCs w:val="22"/>
        </w:rPr>
        <w:t xml:space="preserve"> UF</w:t>
      </w:r>
      <w:r w:rsidR="005F03A7">
        <w:rPr>
          <w:rFonts w:ascii="Calibri" w:hAnsi="Calibri" w:cs="Calibri"/>
          <w:b/>
          <w:bCs/>
          <w:color w:val="000000"/>
          <w:sz w:val="22"/>
          <w:szCs w:val="22"/>
        </w:rPr>
        <w:t>A</w:t>
      </w:r>
      <w:r w:rsidR="009E0309" w:rsidRPr="009E0309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EF6375">
        <w:rPr>
          <w:rFonts w:ascii="Calibri" w:hAnsi="Calibri" w:cs="Calibri"/>
          <w:b/>
          <w:bCs/>
          <w:color w:val="000000"/>
          <w:sz w:val="22"/>
          <w:szCs w:val="22"/>
        </w:rPr>
        <w:t>E</w:t>
      </w:r>
      <w:r w:rsidR="00922419">
        <w:rPr>
          <w:rFonts w:ascii="Calibri" w:hAnsi="Calibri" w:cs="Calibri"/>
          <w:b/>
          <w:bCs/>
          <w:color w:val="000000"/>
          <w:sz w:val="22"/>
          <w:szCs w:val="22"/>
          <w:vertAlign w:val="superscript"/>
        </w:rPr>
        <w:t>6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6"/>
        <w:gridCol w:w="1091"/>
        <w:gridCol w:w="1227"/>
        <w:gridCol w:w="1362"/>
        <w:gridCol w:w="1770"/>
        <w:gridCol w:w="1227"/>
        <w:gridCol w:w="684"/>
        <w:gridCol w:w="2583"/>
        <w:gridCol w:w="1498"/>
      </w:tblGrid>
      <w:tr w:rsidR="000B2DD4" w:rsidRPr="000B2DD4" w14:paraId="403226F9" w14:textId="77777777" w:rsidTr="000B2DD4">
        <w:trPr>
          <w:trHeight w:val="300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B15DCB" w14:textId="77777777" w:rsidR="00BB426A" w:rsidRPr="000B2DD4" w:rsidRDefault="00BB426A" w:rsidP="00BB42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bookmarkStart w:id="1" w:name="_Hlk71188048"/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67D68A" w14:textId="2678CE26" w:rsidR="00BB426A" w:rsidRPr="000B2DD4" w:rsidRDefault="00BB426A" w:rsidP="00BB42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CPF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09BEC9" w14:textId="77777777" w:rsidR="00BB426A" w:rsidRPr="009E0309" w:rsidRDefault="00BB426A" w:rsidP="00BB42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9E0309">
              <w:rPr>
                <w:rFonts w:ascii="Calibri" w:hAnsi="Calibri" w:cs="Calibri"/>
                <w:b/>
                <w:bCs/>
                <w:color w:val="000000"/>
                <w:sz w:val="20"/>
              </w:rPr>
              <w:t>FORMAÇÃO</w:t>
            </w:r>
          </w:p>
          <w:p w14:paraId="3C9E42E6" w14:textId="70E91748" w:rsidR="00BB426A" w:rsidRPr="000B2DD4" w:rsidRDefault="00BB426A" w:rsidP="00BB42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E0309">
              <w:rPr>
                <w:rFonts w:ascii="Calibri" w:hAnsi="Calibri" w:cs="Calibri"/>
                <w:b/>
                <w:bCs/>
                <w:color w:val="000000"/>
                <w:sz w:val="20"/>
              </w:rPr>
              <w:t>CONCLUÍDA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79586F" w14:textId="77777777" w:rsidR="00BB426A" w:rsidRPr="000B2DD4" w:rsidRDefault="00BB426A" w:rsidP="00BB42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INSTITUIÇÃO COM VÍNCULO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425CDD" w14:textId="77777777" w:rsidR="00BB426A" w:rsidRPr="000B2DD4" w:rsidRDefault="00BB426A" w:rsidP="00BB42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FUNÇÃO NO PROJETO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F14926" w14:textId="77777777" w:rsidR="00BB426A" w:rsidRPr="000B2DD4" w:rsidRDefault="00BB426A" w:rsidP="00BB42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C.H. DEDICADA (SEMANAL)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901FDB" w14:textId="16C0AF0E" w:rsidR="00BB426A" w:rsidRPr="000B2DD4" w:rsidRDefault="00BB426A" w:rsidP="00BB42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FORMA DE REMUNERAÇÃO </w:t>
            </w:r>
            <w:r w:rsidR="0092241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³</w:t>
            </w: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22419">
              <w:rPr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14:paraId="6722E182" w14:textId="4A58D034" w:rsidR="00BB426A" w:rsidRPr="000B2DD4" w:rsidRDefault="00BB426A" w:rsidP="00BB42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12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METAS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 ATUAÇÃO</w:t>
            </w:r>
          </w:p>
        </w:tc>
      </w:tr>
      <w:tr w:rsidR="000B2DD4" w:rsidRPr="000B2DD4" w14:paraId="5E656294" w14:textId="77777777" w:rsidTr="000B2DD4">
        <w:trPr>
          <w:trHeight w:val="480"/>
        </w:trPr>
        <w:tc>
          <w:tcPr>
            <w:tcW w:w="2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3C4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B0B8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4680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49D87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C15CB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CC6BE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C13120" w14:textId="77777777" w:rsidR="00105FA9" w:rsidRPr="000B2DD4" w:rsidRDefault="00105FA9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TIPO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93C65A" w14:textId="026D8F7C" w:rsidR="00105FA9" w:rsidRPr="000B2DD4" w:rsidRDefault="00105FA9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MENSAL(R$)</w:t>
            </w:r>
          </w:p>
        </w:tc>
        <w:tc>
          <w:tcPr>
            <w:tcW w:w="1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  <w:vAlign w:val="center"/>
          </w:tcPr>
          <w:p w14:paraId="632D5D69" w14:textId="77777777" w:rsidR="00105FA9" w:rsidRPr="000B2DD4" w:rsidRDefault="00105FA9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5FA9" w:rsidRPr="000B2DD4" w14:paraId="3173F012" w14:textId="77777777" w:rsidTr="009E0309">
        <w:trPr>
          <w:trHeight w:val="300"/>
        </w:trPr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3B502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077C" w14:textId="77777777" w:rsidR="00105FA9" w:rsidRPr="000B2DD4" w:rsidRDefault="00105FA9" w:rsidP="00EF637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0055" w14:textId="77777777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8004" w14:textId="7D016DD3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E9B4" w14:textId="77777777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667A" w14:textId="3ADF359C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FFC1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Bolsa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782A" w14:textId="551ABC96" w:rsidR="00105FA9" w:rsidRPr="000B2DD4" w:rsidRDefault="00105FA9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89DA0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1, ...</w:t>
            </w:r>
          </w:p>
        </w:tc>
      </w:tr>
      <w:tr w:rsidR="00105FA9" w:rsidRPr="000B2DD4" w14:paraId="48A8DBB8" w14:textId="77777777" w:rsidTr="009E0309">
        <w:trPr>
          <w:trHeight w:val="300"/>
        </w:trPr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DC093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9FAB" w14:textId="77777777" w:rsidR="00105FA9" w:rsidRPr="000B2DD4" w:rsidRDefault="00105FA9" w:rsidP="00EF637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3BEA" w14:textId="77777777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3CDB" w14:textId="20186230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53D8D" w14:textId="77777777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3991" w14:textId="627B8DF9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51D4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Bolsa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6332" w14:textId="1A12C0D4" w:rsidR="00105FA9" w:rsidRPr="000B2DD4" w:rsidRDefault="00105FA9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84557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2, 3, ....</w:t>
            </w:r>
          </w:p>
        </w:tc>
      </w:tr>
      <w:tr w:rsidR="00105FA9" w:rsidRPr="000B2DD4" w14:paraId="2F0B0280" w14:textId="77777777" w:rsidTr="009E0309">
        <w:trPr>
          <w:trHeight w:val="300"/>
        </w:trPr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F5C4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2477" w14:textId="77777777" w:rsidR="00105FA9" w:rsidRPr="000B2DD4" w:rsidRDefault="00105FA9" w:rsidP="00EF637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AEEA" w14:textId="77777777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1E00" w14:textId="39026EB0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BB6A" w14:textId="77777777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D469" w14:textId="2D5D18A0" w:rsidR="00105FA9" w:rsidRPr="000B2DD4" w:rsidRDefault="00105FA9" w:rsidP="00EF637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8036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Bolsa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3558" w14:textId="2919C711" w:rsidR="00105FA9" w:rsidRPr="000B2DD4" w:rsidRDefault="00105FA9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357C6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1, 3, 4, ...</w:t>
            </w:r>
          </w:p>
        </w:tc>
      </w:tr>
      <w:bookmarkEnd w:id="1"/>
    </w:tbl>
    <w:p w14:paraId="2BDD6C25" w14:textId="77777777" w:rsidR="00EF6375" w:rsidRDefault="00EF6375" w:rsidP="00516584">
      <w:pPr>
        <w:rPr>
          <w:rFonts w:ascii="Calibri" w:hAnsi="Calibri" w:cs="Calibri"/>
          <w:sz w:val="18"/>
          <w:szCs w:val="18"/>
        </w:rPr>
      </w:pPr>
    </w:p>
    <w:p w14:paraId="5E14B314" w14:textId="7DFB8757" w:rsidR="00BB426A" w:rsidRDefault="00922419" w:rsidP="0051658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³</w:t>
      </w:r>
      <w:r w:rsidR="00BB426A" w:rsidRPr="00BB426A">
        <w:rPr>
          <w:rFonts w:ascii="Calibri" w:hAnsi="Calibri" w:cs="Calibri"/>
          <w:sz w:val="18"/>
          <w:szCs w:val="18"/>
        </w:rPr>
        <w:t xml:space="preserve"> informar o parâmetro utilizado para definição do valor das bolsas.</w:t>
      </w:r>
    </w:p>
    <w:p w14:paraId="7CEF3587" w14:textId="0942CBC2" w:rsidR="00B65525" w:rsidRPr="000B2DD4" w:rsidRDefault="00922419" w:rsidP="00516584">
      <w:pPr>
        <w:rPr>
          <w:rFonts w:ascii="Calibri" w:hAnsi="Calibri" w:cs="Calibri"/>
          <w:sz w:val="18"/>
          <w:szCs w:val="18"/>
        </w:rPr>
      </w:pPr>
      <w:r w:rsidRPr="000B2DD4">
        <w:rPr>
          <w:rFonts w:ascii="Calibri" w:hAnsi="Calibri" w:cs="Calibri"/>
          <w:sz w:val="18"/>
          <w:szCs w:val="18"/>
          <w:vertAlign w:val="superscript"/>
        </w:rPr>
        <w:t>4</w:t>
      </w:r>
      <w:r w:rsidRPr="000B2DD4">
        <w:rPr>
          <w:rFonts w:ascii="Calibri" w:hAnsi="Calibri" w:cs="Calibri"/>
          <w:sz w:val="18"/>
          <w:szCs w:val="18"/>
        </w:rPr>
        <w:t xml:space="preserve"> </w:t>
      </w:r>
      <w:r w:rsidR="00BB426A" w:rsidRPr="000B2DD4">
        <w:rPr>
          <w:rFonts w:ascii="Calibri" w:hAnsi="Calibri" w:cs="Calibri"/>
          <w:sz w:val="18"/>
          <w:szCs w:val="18"/>
        </w:rPr>
        <w:t>a</w:t>
      </w:r>
      <w:r w:rsidR="00AE2B28" w:rsidRPr="000B2DD4">
        <w:rPr>
          <w:rFonts w:ascii="Calibri" w:hAnsi="Calibri" w:cs="Calibri"/>
          <w:sz w:val="18"/>
          <w:szCs w:val="18"/>
        </w:rPr>
        <w:t>presentar</w:t>
      </w:r>
      <w:r w:rsidR="00B65525" w:rsidRPr="000B2DD4">
        <w:rPr>
          <w:rFonts w:ascii="Calibri" w:hAnsi="Calibri" w:cs="Calibri"/>
          <w:sz w:val="18"/>
          <w:szCs w:val="18"/>
        </w:rPr>
        <w:t xml:space="preserve"> o processo/edital para seleção e concessão de bolsas para alunos, inclusive o resultado, ou justificativa.</w:t>
      </w:r>
    </w:p>
    <w:p w14:paraId="5EFB8B16" w14:textId="6A3EE167" w:rsidR="00BB426A" w:rsidRPr="00BB426A" w:rsidRDefault="00922419" w:rsidP="00BB426A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5</w:t>
      </w:r>
      <w:r w:rsidR="00BB426A" w:rsidRPr="000B2DD4">
        <w:rPr>
          <w:rFonts w:ascii="Calibri" w:hAnsi="Calibri" w:cs="Calibri"/>
          <w:sz w:val="18"/>
          <w:szCs w:val="18"/>
        </w:rPr>
        <w:t xml:space="preserve"> </w:t>
      </w:r>
      <w:r w:rsidR="00BB426A">
        <w:rPr>
          <w:rFonts w:ascii="Calibri" w:hAnsi="Calibri" w:cs="Calibri"/>
          <w:sz w:val="18"/>
          <w:szCs w:val="18"/>
        </w:rPr>
        <w:t>q</w:t>
      </w:r>
      <w:r w:rsidR="00BB426A" w:rsidRPr="00BB426A">
        <w:rPr>
          <w:rFonts w:ascii="Calibri" w:hAnsi="Calibri" w:cs="Calibri"/>
          <w:sz w:val="18"/>
          <w:szCs w:val="18"/>
        </w:rPr>
        <w:t xml:space="preserve">uando da elaboração do Plano de Trabalho não for possível informar os dados (nome, SIAPE/CPF) dos participantes, deverá ser providenciado posteriormente os devidos ajustes no plano de trabalho, de modo a incluir os dados dos participantes selecionados. </w:t>
      </w:r>
    </w:p>
    <w:p w14:paraId="7FE57174" w14:textId="412A24E5" w:rsidR="00B65525" w:rsidRPr="000B2DD4" w:rsidRDefault="00922419" w:rsidP="0051658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6</w:t>
      </w:r>
      <w:r w:rsidR="00BB426A" w:rsidRPr="000B2DD4">
        <w:rPr>
          <w:rFonts w:ascii="Calibri" w:hAnsi="Calibri" w:cs="Calibri"/>
          <w:sz w:val="18"/>
          <w:szCs w:val="18"/>
        </w:rPr>
        <w:t xml:space="preserve"> o</w:t>
      </w:r>
      <w:r w:rsidR="00B65525" w:rsidRPr="000B2DD4">
        <w:rPr>
          <w:rFonts w:ascii="Calibri" w:hAnsi="Calibri" w:cs="Calibri"/>
          <w:sz w:val="18"/>
          <w:szCs w:val="18"/>
        </w:rPr>
        <w:t xml:space="preserve"> pagamento de bolsas aos membros externos à </w:t>
      </w:r>
      <w:r w:rsidR="00EE4D46">
        <w:rPr>
          <w:rFonts w:ascii="Calibri" w:hAnsi="Calibri" w:cs="Calibri"/>
          <w:sz w:val="18"/>
          <w:szCs w:val="18"/>
        </w:rPr>
        <w:t>UFAPE</w:t>
      </w:r>
      <w:r w:rsidR="00B65525" w:rsidRPr="000B2DD4">
        <w:rPr>
          <w:rFonts w:ascii="Calibri" w:hAnsi="Calibri" w:cs="Calibri"/>
          <w:sz w:val="18"/>
          <w:szCs w:val="18"/>
        </w:rPr>
        <w:t xml:space="preserve"> dever</w:t>
      </w:r>
      <w:r w:rsidR="004B0648" w:rsidRPr="000B2DD4">
        <w:rPr>
          <w:rFonts w:ascii="Calibri" w:hAnsi="Calibri" w:cs="Calibri"/>
          <w:sz w:val="18"/>
          <w:szCs w:val="18"/>
        </w:rPr>
        <w:t>á</w:t>
      </w:r>
      <w:r w:rsidR="00B65525" w:rsidRPr="000B2DD4">
        <w:rPr>
          <w:rFonts w:ascii="Calibri" w:hAnsi="Calibri" w:cs="Calibri"/>
          <w:sz w:val="18"/>
          <w:szCs w:val="18"/>
        </w:rPr>
        <w:t xml:space="preserve"> ser realizado diretamente pelo partícipe financiador.</w:t>
      </w:r>
    </w:p>
    <w:p w14:paraId="1425ED08" w14:textId="6D6B338F" w:rsidR="00B65525" w:rsidRPr="000B2DD4" w:rsidRDefault="00B65525" w:rsidP="00516584">
      <w:pPr>
        <w:rPr>
          <w:rFonts w:ascii="Calibri" w:hAnsi="Calibri" w:cs="Calibri"/>
          <w:sz w:val="18"/>
          <w:szCs w:val="18"/>
        </w:rPr>
      </w:pPr>
    </w:p>
    <w:p w14:paraId="44A5DE39" w14:textId="35250935" w:rsidR="00D22B0E" w:rsidRPr="000B2DD4" w:rsidRDefault="00D22B0E" w:rsidP="00516584">
      <w:pPr>
        <w:rPr>
          <w:rFonts w:ascii="Calibri" w:hAnsi="Calibri" w:cs="Calibri"/>
          <w:sz w:val="18"/>
          <w:szCs w:val="18"/>
        </w:rPr>
      </w:pPr>
    </w:p>
    <w:p w14:paraId="68DF05D3" w14:textId="4EEF6C1C" w:rsidR="00D22B0E" w:rsidRPr="000B2DD4" w:rsidRDefault="00D22B0E" w:rsidP="00516584">
      <w:pPr>
        <w:rPr>
          <w:rFonts w:ascii="Calibri" w:hAnsi="Calibri" w:cs="Calibri"/>
          <w:sz w:val="18"/>
          <w:szCs w:val="18"/>
        </w:rPr>
      </w:pPr>
    </w:p>
    <w:p w14:paraId="470C604A" w14:textId="56A6A6BB" w:rsidR="00D22B0E" w:rsidRPr="00456066" w:rsidRDefault="00A93E35" w:rsidP="00D22B0E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 w:rsidR="00D22B0E" w:rsidRPr="00F6787A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D22B0E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 w:rsidR="00D22B0E" w:rsidRPr="00F6787A">
        <w:rPr>
          <w:rFonts w:ascii="Calibri" w:hAnsi="Calibri" w:cs="Calibri"/>
          <w:b/>
          <w:bCs/>
          <w:color w:val="000000"/>
          <w:sz w:val="22"/>
          <w:szCs w:val="22"/>
        </w:rPr>
        <w:t xml:space="preserve">. </w:t>
      </w:r>
      <w:r w:rsidR="00D22B0E">
        <w:rPr>
          <w:rFonts w:ascii="Calibri" w:hAnsi="Calibri" w:cs="Calibri"/>
          <w:b/>
          <w:bCs/>
          <w:color w:val="000000"/>
          <w:sz w:val="22"/>
          <w:szCs w:val="22"/>
        </w:rPr>
        <w:t>Contratações de Profissionais</w:t>
      </w:r>
      <w:r w:rsidR="00D245B4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922419">
        <w:rPr>
          <w:rFonts w:ascii="Calibri" w:hAnsi="Calibri" w:cs="Calibri"/>
          <w:b/>
          <w:bCs/>
          <w:color w:val="000000"/>
          <w:sz w:val="22"/>
          <w:szCs w:val="22"/>
          <w:vertAlign w:val="superscript"/>
        </w:rPr>
        <w:t>7</w:t>
      </w:r>
    </w:p>
    <w:p w14:paraId="52133CB2" w14:textId="77777777" w:rsidR="00D22B0E" w:rsidRPr="000B2DD4" w:rsidRDefault="00D22B0E" w:rsidP="00516584">
      <w:pPr>
        <w:rPr>
          <w:rFonts w:ascii="Calibri" w:hAnsi="Calibri" w:cs="Calibri"/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1"/>
        <w:gridCol w:w="1635"/>
        <w:gridCol w:w="1499"/>
        <w:gridCol w:w="1902"/>
        <w:gridCol w:w="1232"/>
        <w:gridCol w:w="2450"/>
        <w:gridCol w:w="1499"/>
      </w:tblGrid>
      <w:tr w:rsidR="000B2DD4" w:rsidRPr="000B2DD4" w14:paraId="60BD432B" w14:textId="77777777" w:rsidTr="000B2DD4">
        <w:trPr>
          <w:trHeight w:val="300"/>
        </w:trPr>
        <w:tc>
          <w:tcPr>
            <w:tcW w:w="4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47C460" w14:textId="77777777" w:rsidR="00006B67" w:rsidRPr="000B2DD4" w:rsidRDefault="00006B67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ATIVIDADES NO PROJETO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455E6E" w14:textId="77777777" w:rsidR="00006B67" w:rsidRPr="000B2DD4" w:rsidRDefault="00006B67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QUANTIDADE DE PROFISSIONAIS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448DB5" w14:textId="77777777" w:rsidR="00006B67" w:rsidRPr="000B2DD4" w:rsidRDefault="00006B67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FUNÇÃO A SER CONTRATADA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FD3A62" w14:textId="77777777" w:rsidR="00006B67" w:rsidRPr="000B2DD4" w:rsidRDefault="00006B67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CATEGORIA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B5B571" w14:textId="77777777" w:rsidR="00006B67" w:rsidRPr="000B2DD4" w:rsidRDefault="00006B67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C.H. DEDICADA (SEMANAL)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FE82DA" w14:textId="77777777" w:rsidR="00006B67" w:rsidRPr="000B2DD4" w:rsidRDefault="00006B67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FORMA DE REMUNERAÇÃO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14:paraId="3EEE8DA8" w14:textId="3CC856E9" w:rsidR="00006B67" w:rsidRPr="000B2DD4" w:rsidRDefault="00D22B0E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126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METAS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 ATUAÇÃO</w:t>
            </w:r>
          </w:p>
        </w:tc>
      </w:tr>
      <w:tr w:rsidR="000B2DD4" w:rsidRPr="000B2DD4" w14:paraId="16FAAB75" w14:textId="77777777" w:rsidTr="000B2DD4">
        <w:trPr>
          <w:trHeight w:val="480"/>
        </w:trPr>
        <w:tc>
          <w:tcPr>
            <w:tcW w:w="4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A575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555D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5C527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92017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0F1AA" w14:textId="77777777" w:rsidR="00105FA9" w:rsidRPr="000B2DD4" w:rsidRDefault="00105FA9" w:rsidP="0051658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111C26" w14:textId="513B18D0" w:rsidR="00105FA9" w:rsidRPr="000B2DD4" w:rsidRDefault="00105FA9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DURAÇÃO (MESES)</w:t>
            </w:r>
          </w:p>
        </w:tc>
        <w:tc>
          <w:tcPr>
            <w:tcW w:w="1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DDDDDD" w:fill="D9D9D9"/>
          </w:tcPr>
          <w:p w14:paraId="3B71C761" w14:textId="77777777" w:rsidR="00105FA9" w:rsidRPr="000B2DD4" w:rsidRDefault="00105FA9" w:rsidP="005165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5FA9" w:rsidRPr="000B2DD4" w14:paraId="54B03FCD" w14:textId="77777777" w:rsidTr="00D22B0E">
        <w:trPr>
          <w:trHeight w:val="300"/>
        </w:trPr>
        <w:tc>
          <w:tcPr>
            <w:tcW w:w="4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06B77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8468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4AE6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9071D" w14:textId="77777777" w:rsidR="00105FA9" w:rsidRPr="000B2DD4" w:rsidRDefault="00105FA9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Contratação CLT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A7CC" w14:textId="77777777" w:rsidR="00105FA9" w:rsidRPr="000B2DD4" w:rsidRDefault="00105FA9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3FCBE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2DD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3B415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05FA9" w:rsidRPr="000B2DD4" w14:paraId="0B244D36" w14:textId="77777777" w:rsidTr="00D22B0E">
        <w:trPr>
          <w:trHeight w:val="300"/>
        </w:trPr>
        <w:tc>
          <w:tcPr>
            <w:tcW w:w="4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C81D4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659B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98A4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FA14C" w14:textId="0059D161" w:rsidR="00105FA9" w:rsidRPr="000B2DD4" w:rsidRDefault="00D245B4" w:rsidP="00516584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FF0000"/>
                <w:sz w:val="18"/>
                <w:szCs w:val="18"/>
              </w:rPr>
              <w:t>MEI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B2A8" w14:textId="77777777" w:rsidR="00105FA9" w:rsidRPr="000B2DD4" w:rsidRDefault="00105FA9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2D389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2DD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A22C2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05FA9" w:rsidRPr="000B2DD4" w14:paraId="56CD3DF7" w14:textId="77777777" w:rsidTr="00D22B0E">
        <w:trPr>
          <w:trHeight w:val="300"/>
        </w:trPr>
        <w:tc>
          <w:tcPr>
            <w:tcW w:w="4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D734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9D6B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1B5D6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9B3C6" w14:textId="248A0934" w:rsidR="00105FA9" w:rsidRPr="000B2DD4" w:rsidRDefault="00105FA9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9563" w14:textId="77777777" w:rsidR="00105FA9" w:rsidRPr="000B2DD4" w:rsidRDefault="00105FA9" w:rsidP="0051658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2DD4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F15FB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2DD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AEAC5" w14:textId="77777777" w:rsidR="00105FA9" w:rsidRPr="000B2DD4" w:rsidRDefault="00105FA9" w:rsidP="005165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F425430" w14:textId="78FC0EA3" w:rsidR="00D245B4" w:rsidRPr="009E0309" w:rsidRDefault="00922419" w:rsidP="00D245B4">
      <w:pPr>
        <w:rPr>
          <w:rFonts w:ascii="Calibri" w:hAnsi="Calibri" w:cs="Calibri"/>
          <w:sz w:val="18"/>
          <w:szCs w:val="14"/>
        </w:rPr>
      </w:pPr>
      <w:r>
        <w:rPr>
          <w:rFonts w:ascii="Calibri" w:hAnsi="Calibri" w:cs="Calibri"/>
          <w:sz w:val="18"/>
          <w:szCs w:val="14"/>
          <w:vertAlign w:val="superscript"/>
        </w:rPr>
        <w:t>7</w:t>
      </w:r>
      <w:r w:rsidR="00D245B4" w:rsidRPr="009E0309">
        <w:rPr>
          <w:rFonts w:ascii="Calibri" w:hAnsi="Calibri" w:cs="Calibri"/>
          <w:sz w:val="18"/>
          <w:szCs w:val="14"/>
        </w:rPr>
        <w:t xml:space="preserve"> </w:t>
      </w:r>
      <w:r w:rsidR="00D245B4">
        <w:rPr>
          <w:rFonts w:ascii="Calibri" w:hAnsi="Calibri" w:cs="Calibri"/>
          <w:sz w:val="18"/>
          <w:szCs w:val="14"/>
        </w:rPr>
        <w:t>obrigatório inserir termo de referência que respaldará a seleção do profissional</w:t>
      </w:r>
      <w:r w:rsidR="00D245B4" w:rsidRPr="009E0309">
        <w:rPr>
          <w:rFonts w:ascii="Calibri" w:hAnsi="Calibri" w:cs="Calibri"/>
          <w:sz w:val="18"/>
          <w:szCs w:val="14"/>
        </w:rPr>
        <w:t>.</w:t>
      </w:r>
    </w:p>
    <w:p w14:paraId="1ACF01A0" w14:textId="16BD819C" w:rsidR="009C4701" w:rsidRPr="000B2DD4" w:rsidRDefault="009C4701" w:rsidP="00516584">
      <w:pPr>
        <w:rPr>
          <w:rFonts w:ascii="Calibri" w:hAnsi="Calibri" w:cs="Calibri"/>
          <w:szCs w:val="24"/>
        </w:rPr>
      </w:pPr>
    </w:p>
    <w:tbl>
      <w:tblPr>
        <w:tblW w:w="5000" w:type="pct"/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8"/>
      </w:tblGrid>
      <w:tr w:rsidR="009726BC" w:rsidRPr="00774D6B" w14:paraId="4EC5143E" w14:textId="77777777" w:rsidTr="009726BC">
        <w:trPr>
          <w:trHeight w:val="300"/>
        </w:trPr>
        <w:tc>
          <w:tcPr>
            <w:tcW w:w="14428" w:type="dxa"/>
            <w:shd w:val="clear" w:color="auto" w:fill="F2F2F2"/>
            <w:vAlign w:val="center"/>
            <w:hideMark/>
          </w:tcPr>
          <w:p w14:paraId="676953EA" w14:textId="0AF29F47" w:rsidR="009726BC" w:rsidRPr="0065524F" w:rsidRDefault="009726BC" w:rsidP="005233AE">
            <w:pPr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8</w:t>
            </w:r>
            <w:r w:rsidRPr="0065524F">
              <w:rPr>
                <w:rFonts w:ascii="Calibri" w:hAnsi="Calibri" w:cs="Calibri"/>
                <w:b/>
                <w:bCs/>
                <w:szCs w:val="24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Plano de Aplicação Detalhado</w:t>
            </w:r>
            <w:r w:rsidR="00682F9F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 </w:t>
            </w:r>
            <w:r w:rsidR="00922419">
              <w:rPr>
                <w:rFonts w:ascii="Calibri" w:hAnsi="Calibri" w:cs="Calibri"/>
                <w:b/>
                <w:bCs/>
                <w:color w:val="000000"/>
                <w:szCs w:val="24"/>
              </w:rPr>
              <w:t>8</w:t>
            </w:r>
          </w:p>
        </w:tc>
      </w:tr>
    </w:tbl>
    <w:p w14:paraId="7F220766" w14:textId="4BCBA474" w:rsidR="009726BC" w:rsidRPr="000B2DD4" w:rsidRDefault="009726BC" w:rsidP="00516584">
      <w:pPr>
        <w:rPr>
          <w:rFonts w:ascii="Calibri" w:hAnsi="Calibri" w:cs="Calibri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5"/>
        <w:gridCol w:w="6864"/>
        <w:gridCol w:w="948"/>
        <w:gridCol w:w="1083"/>
        <w:gridCol w:w="948"/>
        <w:gridCol w:w="1486"/>
        <w:gridCol w:w="2024"/>
      </w:tblGrid>
      <w:tr w:rsidR="000B2DD4" w:rsidRPr="00DB3A1C" w14:paraId="1DA5B109" w14:textId="77777777" w:rsidTr="000B2DD4">
        <w:trPr>
          <w:trHeight w:val="300"/>
        </w:trPr>
        <w:tc>
          <w:tcPr>
            <w:tcW w:w="12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DA1C4C2" w14:textId="505BE3D4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DESCRIÇÃO DAS METAS</w:t>
            </w:r>
            <w:r w:rsidR="00B976D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E </w:t>
            </w: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ETAPAS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061021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(R$)</w:t>
            </w:r>
          </w:p>
        </w:tc>
      </w:tr>
      <w:tr w:rsidR="000B2DD4" w:rsidRPr="00DB3A1C" w14:paraId="0E88E834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8856116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META 1</w:t>
            </w:r>
          </w:p>
        </w:tc>
        <w:tc>
          <w:tcPr>
            <w:tcW w:w="11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EA7963" w14:textId="77777777" w:rsidR="009726BC" w:rsidRPr="00DB3A1C" w:rsidRDefault="009726BC" w:rsidP="0022681A">
            <w:pPr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XXXXXXXXXXXXXXXXXXXXXXXXXXXXX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F901F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</w:t>
            </w:r>
          </w:p>
        </w:tc>
      </w:tr>
      <w:tr w:rsidR="000B2DD4" w:rsidRPr="00DB3A1C" w14:paraId="1612AD8A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540DECB" w14:textId="77777777" w:rsidR="009726BC" w:rsidRPr="00DB3A1C" w:rsidRDefault="009726BC" w:rsidP="002268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Etapa 1.1</w:t>
            </w:r>
          </w:p>
        </w:tc>
        <w:tc>
          <w:tcPr>
            <w:tcW w:w="11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FEBAA" w14:textId="77777777" w:rsidR="009726BC" w:rsidRPr="00DB3A1C" w:rsidRDefault="009726BC" w:rsidP="0022681A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XXXXXXXXXXXXXXXXXXXXXXXXXXXXX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F08B0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</w:t>
            </w:r>
          </w:p>
        </w:tc>
      </w:tr>
      <w:tr w:rsidR="009726BC" w:rsidRPr="00DB3A1C" w14:paraId="17ADA65E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59855B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DD58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DESCRIÇÃO DAS DESPESAS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9579C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INÍCIO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6DAA0D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TÉRMINO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2177A2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QTD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76390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UNIT.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B33965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9726BC" w:rsidRPr="00DB3A1C" w14:paraId="62486B14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4335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2B6F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450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9CC0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3ED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0784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1005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3908053E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0C140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65B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7FBD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524DD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1CC2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1C97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85BB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4DA8927B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DE43F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9F00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C7CF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4D07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7F710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DB7C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E024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B2DD4" w:rsidRPr="00DB3A1C" w14:paraId="6D82F273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708448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Etapa 1.2</w:t>
            </w:r>
          </w:p>
        </w:tc>
        <w:tc>
          <w:tcPr>
            <w:tcW w:w="11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92888" w14:textId="77777777" w:rsidR="009726BC" w:rsidRPr="00DB3A1C" w:rsidRDefault="009726BC" w:rsidP="0022681A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XXXXXXXXXXXXXXXXXXXXXXXXXXXXX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4EC87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</w:t>
            </w:r>
          </w:p>
        </w:tc>
      </w:tr>
      <w:tr w:rsidR="009726BC" w:rsidRPr="00DB3A1C" w14:paraId="12D76537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39C05E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9B974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DESCRIÇÃO DAS DESPESAS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7849E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INÍCIO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77649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TÉRMINO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B8BE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QTD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26DC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UNIT.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0AAE8E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9726BC" w:rsidRPr="00DB3A1C" w14:paraId="6FC31582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2AA8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A636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281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6586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B2D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21A0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B518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05123C60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1A7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C89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E00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B187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7657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A978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2D79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7D2E9322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2D1F1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E4B1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217D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5AF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125E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74D1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5981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B2DD4" w:rsidRPr="00DB3A1C" w14:paraId="01CE28B5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ECF877E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META 2</w:t>
            </w:r>
          </w:p>
        </w:tc>
        <w:tc>
          <w:tcPr>
            <w:tcW w:w="11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8DEE9F" w14:textId="77777777" w:rsidR="009726BC" w:rsidRPr="00DB3A1C" w:rsidRDefault="009726BC" w:rsidP="0022681A">
            <w:pPr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XXXXXXXXXXXXXXXXXXXXXXXXXXXXX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841B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</w:t>
            </w:r>
          </w:p>
        </w:tc>
      </w:tr>
      <w:tr w:rsidR="000B2DD4" w:rsidRPr="00DB3A1C" w14:paraId="305E62A2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CFC5AB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Etapa 2.1</w:t>
            </w:r>
          </w:p>
        </w:tc>
        <w:tc>
          <w:tcPr>
            <w:tcW w:w="11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309903" w14:textId="77777777" w:rsidR="009726BC" w:rsidRPr="00DB3A1C" w:rsidRDefault="009726BC" w:rsidP="0022681A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XXXXXXXXXXXXXXXXXXXXXXXXXXXXX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6AEEF7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</w:t>
            </w:r>
          </w:p>
        </w:tc>
      </w:tr>
      <w:tr w:rsidR="001047A3" w:rsidRPr="00DB3A1C" w14:paraId="4C92F0AF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FFA9FB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E188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DESCRIÇÃO DAS DESPESAS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FE635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INÍCIO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F6010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TÉRMINO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95135E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QTD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14B08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UNIT.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C5DBEE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9726BC" w:rsidRPr="00DB3A1C" w14:paraId="4D32D7FE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83E65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2.1.1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73D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066D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5F3D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6041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8730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13A8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5D5A48A6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4FB7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2.1.2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2BE5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9DBF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930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9FC5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45EB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4443A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091E4B9B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1F19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2.1.3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9C7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A26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181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81FE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53FC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CDAD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B2DD4" w:rsidRPr="00DB3A1C" w14:paraId="298BE10F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A47200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Etapa 2.2</w:t>
            </w:r>
          </w:p>
        </w:tc>
        <w:tc>
          <w:tcPr>
            <w:tcW w:w="11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542AD" w14:textId="77777777" w:rsidR="009726BC" w:rsidRPr="00DB3A1C" w:rsidRDefault="009726BC" w:rsidP="0022681A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XXXXXXXXXXXXXXXXXXXXXXXXXXXXX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FBCA46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</w:t>
            </w:r>
          </w:p>
        </w:tc>
      </w:tr>
      <w:tr w:rsidR="001047A3" w:rsidRPr="00DB3A1C" w14:paraId="70C8EE6F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645B937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DF58B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DESCRIÇÃO DAS DESPESAS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5BF18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INÍCIO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4E6C30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TÉRMINO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994FAA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QTD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231F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UNIT.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44286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9726BC" w:rsidRPr="00DB3A1C" w14:paraId="5194C21F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01DC5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FBB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4E16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8652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D9F1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EF0CE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8EB3A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50A53B34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805FD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2.2.2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95E0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797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4BF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D66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9E10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763A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21A20931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D133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2.2.3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9F82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2348A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64B5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22DA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F08FB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7BCB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B2DD4" w:rsidRPr="00DB3A1C" w14:paraId="5215520A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0476CBF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META 3</w:t>
            </w:r>
          </w:p>
        </w:tc>
        <w:tc>
          <w:tcPr>
            <w:tcW w:w="11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23D453" w14:textId="77777777" w:rsidR="009726BC" w:rsidRPr="00DB3A1C" w:rsidRDefault="009726BC" w:rsidP="0022681A">
            <w:pPr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XXXXXXXXXXXXXXXXXXXXXXXXXXXXX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52E1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</w:t>
            </w:r>
          </w:p>
        </w:tc>
      </w:tr>
      <w:tr w:rsidR="000B2DD4" w:rsidRPr="00DB3A1C" w14:paraId="2F545B16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F919E2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Etapa 3.1</w:t>
            </w:r>
          </w:p>
        </w:tc>
        <w:tc>
          <w:tcPr>
            <w:tcW w:w="11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62BB2E" w14:textId="77777777" w:rsidR="009726BC" w:rsidRPr="00DB3A1C" w:rsidRDefault="009726BC" w:rsidP="0022681A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XXXXXXXXXXXXXXXXXXXXXXXXXXXXX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B3C9DF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</w:t>
            </w:r>
          </w:p>
        </w:tc>
      </w:tr>
      <w:tr w:rsidR="001047A3" w:rsidRPr="00DB3A1C" w14:paraId="11AD48F4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2372432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47DC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DESCRIÇÃO DAS DESPESAS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9756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INÍCIO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E91EBF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TÉRMINO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4D5FAD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QTD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5C44F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UNIT.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CE9EC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9726BC" w:rsidRPr="00DB3A1C" w14:paraId="7A0AC2E4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46F4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3.1.1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52A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31F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FEF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2DCDE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09E4" w14:textId="00EB8FFD" w:rsidR="009726BC" w:rsidRPr="00DB3A1C" w:rsidRDefault="00B630B7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301E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19277600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3966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3.1.2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E6EC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5F7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9D5E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F51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5A4F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5234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647B426B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6A110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3.1.3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DAC18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E0E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8D2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260D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977D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7D49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B2DD4" w:rsidRPr="00DB3A1C" w14:paraId="285C59FA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7AFE81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Etapa 3.2</w:t>
            </w:r>
          </w:p>
        </w:tc>
        <w:tc>
          <w:tcPr>
            <w:tcW w:w="11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67F021" w14:textId="77777777" w:rsidR="009726BC" w:rsidRPr="00DB3A1C" w:rsidRDefault="009726BC" w:rsidP="0022681A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XXXXXXXXXXXXXXXXXXXXXXXXXXXXX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741527" w14:textId="77777777" w:rsidR="009726BC" w:rsidRPr="00DB3A1C" w:rsidRDefault="009726BC" w:rsidP="0022681A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XXXXXXXXXXXXXXX</w:t>
            </w:r>
          </w:p>
        </w:tc>
      </w:tr>
      <w:tr w:rsidR="001047A3" w:rsidRPr="00DB3A1C" w14:paraId="40FB4A19" w14:textId="77777777" w:rsidTr="000B2DD4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9F4995E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CAB47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DESCRIÇÃO DAS DESPESAS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338DA5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INÍCIO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DDE6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TÉRMINO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96817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QTD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7AF1F5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UNIT.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A0EEF1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9726BC" w:rsidRPr="00DB3A1C" w14:paraId="4150258A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683E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71E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EF0D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9A8A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91A6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6E43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DBD3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14A496F8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CEA96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52F5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B725E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799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A02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8B62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DB1B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29BC0773" w14:textId="77777777" w:rsidTr="009726BC">
        <w:trPr>
          <w:trHeight w:val="30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05AD3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0302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1999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F36C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655B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15EC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CB9C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726BC" w:rsidRPr="00DB3A1C" w14:paraId="3232B8E0" w14:textId="77777777" w:rsidTr="00B630B7">
        <w:trPr>
          <w:trHeight w:val="300"/>
        </w:trPr>
        <w:tc>
          <w:tcPr>
            <w:tcW w:w="12404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69035" w14:textId="77777777" w:rsidR="009726BC" w:rsidRPr="00DB3A1C" w:rsidRDefault="009726BC" w:rsidP="005233A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TOTAL DO PROJETO: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1B65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R$ </w:t>
            </w:r>
            <w:r w:rsidRPr="00DB3A1C">
              <w:rPr>
                <w:rFonts w:ascii="Calibri" w:hAnsi="Calibri" w:cs="Calibri"/>
                <w:color w:val="FF0000"/>
                <w:sz w:val="18"/>
                <w:szCs w:val="18"/>
              </w:rPr>
              <w:t>XXXXXXXX</w:t>
            </w:r>
          </w:p>
        </w:tc>
      </w:tr>
    </w:tbl>
    <w:p w14:paraId="5709446C" w14:textId="6C39B9BF" w:rsidR="00682F9F" w:rsidRPr="000B2DD4" w:rsidRDefault="00922419" w:rsidP="00516584">
      <w:pPr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8</w:t>
      </w:r>
      <w:r w:rsidR="00682F9F" w:rsidRPr="000B2DD4">
        <w:rPr>
          <w:rFonts w:ascii="Calibri" w:hAnsi="Calibri" w:cs="Calibri"/>
          <w:sz w:val="18"/>
          <w:szCs w:val="18"/>
        </w:rPr>
        <w:t xml:space="preserve"> </w:t>
      </w:r>
      <w:r w:rsidR="00682F9F" w:rsidRPr="000B2DD4">
        <w:rPr>
          <w:rFonts w:ascii="Calibri" w:hAnsi="Calibri" w:cs="Calibri"/>
          <w:b/>
          <w:bCs/>
          <w:sz w:val="18"/>
          <w:szCs w:val="18"/>
        </w:rPr>
        <w:t>observações sobre as despesas:</w:t>
      </w:r>
    </w:p>
    <w:p w14:paraId="5B4502A6" w14:textId="3B73C349" w:rsidR="009726BC" w:rsidRPr="00682F9F" w:rsidRDefault="009726BC" w:rsidP="00682F9F">
      <w:pPr>
        <w:numPr>
          <w:ilvl w:val="0"/>
          <w:numId w:val="45"/>
        </w:numPr>
        <w:jc w:val="both"/>
        <w:rPr>
          <w:rFonts w:ascii="Calibri" w:hAnsi="Calibri" w:cs="Calibri"/>
          <w:sz w:val="18"/>
          <w:szCs w:val="18"/>
        </w:rPr>
      </w:pPr>
      <w:r w:rsidRPr="00682F9F">
        <w:rPr>
          <w:rFonts w:ascii="Calibri" w:hAnsi="Calibri" w:cs="Calibri"/>
          <w:sz w:val="18"/>
          <w:szCs w:val="18"/>
        </w:rPr>
        <w:t xml:space="preserve">Ao término do convênio, eventuais saldos remanescentes serão recolhidos à Conta Única da </w:t>
      </w:r>
      <w:r w:rsidR="0046762F">
        <w:rPr>
          <w:rFonts w:ascii="Calibri" w:hAnsi="Calibri" w:cs="Calibri"/>
          <w:sz w:val="18"/>
          <w:szCs w:val="18"/>
        </w:rPr>
        <w:t>UFAPE</w:t>
      </w:r>
      <w:r w:rsidRPr="00682F9F">
        <w:rPr>
          <w:rFonts w:ascii="Calibri" w:hAnsi="Calibri" w:cs="Calibri"/>
          <w:sz w:val="18"/>
          <w:szCs w:val="18"/>
        </w:rPr>
        <w:t xml:space="preserve">. </w:t>
      </w:r>
    </w:p>
    <w:p w14:paraId="01837665" w14:textId="68A637CB" w:rsidR="009726BC" w:rsidRPr="00682F9F" w:rsidRDefault="009726BC" w:rsidP="00682F9F">
      <w:pPr>
        <w:numPr>
          <w:ilvl w:val="0"/>
          <w:numId w:val="45"/>
        </w:numPr>
        <w:jc w:val="both"/>
        <w:rPr>
          <w:rFonts w:ascii="Calibri" w:hAnsi="Calibri" w:cs="Calibri"/>
          <w:sz w:val="18"/>
          <w:szCs w:val="18"/>
        </w:rPr>
      </w:pPr>
      <w:r w:rsidRPr="00682F9F">
        <w:rPr>
          <w:rFonts w:ascii="Calibri" w:hAnsi="Calibri" w:cs="Calibri"/>
          <w:sz w:val="18"/>
          <w:szCs w:val="18"/>
        </w:rPr>
        <w:t xml:space="preserve">Ao término do prazo de execução do Projeto, a totalidade dos bens disponíveis deverá ser tombada e incorporada ao patrimônio da </w:t>
      </w:r>
      <w:r w:rsidR="0046762F">
        <w:rPr>
          <w:rFonts w:ascii="Calibri" w:hAnsi="Calibri" w:cs="Calibri"/>
          <w:sz w:val="18"/>
          <w:szCs w:val="18"/>
        </w:rPr>
        <w:t>UFAPE</w:t>
      </w:r>
      <w:r w:rsidRPr="00682F9F">
        <w:rPr>
          <w:rFonts w:ascii="Calibri" w:hAnsi="Calibri" w:cs="Calibri"/>
          <w:sz w:val="18"/>
          <w:szCs w:val="18"/>
        </w:rPr>
        <w:t>.</w:t>
      </w:r>
    </w:p>
    <w:p w14:paraId="2B61BD3C" w14:textId="5DA28EDE" w:rsidR="009726BC" w:rsidRPr="00682F9F" w:rsidRDefault="009726BC" w:rsidP="00682F9F">
      <w:pPr>
        <w:numPr>
          <w:ilvl w:val="0"/>
          <w:numId w:val="45"/>
        </w:numPr>
        <w:jc w:val="both"/>
        <w:rPr>
          <w:rFonts w:ascii="Calibri" w:hAnsi="Calibri" w:cs="Calibri"/>
          <w:sz w:val="18"/>
          <w:szCs w:val="18"/>
        </w:rPr>
      </w:pPr>
      <w:r w:rsidRPr="00682F9F">
        <w:rPr>
          <w:rFonts w:ascii="Calibri" w:hAnsi="Calibri" w:cs="Calibri"/>
          <w:sz w:val="18"/>
          <w:szCs w:val="18"/>
        </w:rPr>
        <w:t xml:space="preserve">Para despesas com passagens aéreas deve ser considerada a cotação apurada por meio de pesquisa de mercado. </w:t>
      </w:r>
    </w:p>
    <w:p w14:paraId="5FA577A5" w14:textId="404FB6A9" w:rsidR="009726BC" w:rsidRPr="00682F9F" w:rsidRDefault="009726BC" w:rsidP="00682F9F">
      <w:pPr>
        <w:numPr>
          <w:ilvl w:val="0"/>
          <w:numId w:val="45"/>
        </w:numPr>
        <w:jc w:val="both"/>
        <w:rPr>
          <w:rFonts w:ascii="Calibri" w:hAnsi="Calibri" w:cs="Calibri"/>
          <w:sz w:val="18"/>
          <w:szCs w:val="18"/>
        </w:rPr>
      </w:pPr>
      <w:r w:rsidRPr="00682F9F">
        <w:rPr>
          <w:rFonts w:ascii="Calibri" w:hAnsi="Calibri" w:cs="Calibri"/>
          <w:sz w:val="18"/>
          <w:szCs w:val="18"/>
        </w:rPr>
        <w:t>Para despesas com diárias nacionais, deverão ser observados os valores de referência disciplinados pelo Decreto nº 6.907/09. No caso de diárias no exterior, deve-se adotar os valores de referência disciplinados pelo Decreto n° 6.576/08.</w:t>
      </w:r>
    </w:p>
    <w:p w14:paraId="09195242" w14:textId="2B755C23" w:rsidR="009726BC" w:rsidRPr="000B2DD4" w:rsidRDefault="009726BC" w:rsidP="00516584">
      <w:pPr>
        <w:rPr>
          <w:rFonts w:ascii="Calibri" w:hAnsi="Calibri" w:cs="Calibri"/>
          <w:szCs w:val="24"/>
        </w:rPr>
      </w:pPr>
    </w:p>
    <w:p w14:paraId="505C657F" w14:textId="77777777" w:rsidR="009726BC" w:rsidRPr="000B2DD4" w:rsidRDefault="009726BC" w:rsidP="00516584">
      <w:pPr>
        <w:rPr>
          <w:rFonts w:ascii="Calibri" w:hAnsi="Calibri" w:cs="Calibri"/>
          <w:szCs w:val="24"/>
        </w:rPr>
      </w:pPr>
    </w:p>
    <w:p w14:paraId="18137D17" w14:textId="77777777" w:rsidR="009726BC" w:rsidRDefault="009726BC" w:rsidP="005233AE">
      <w:pPr>
        <w:rPr>
          <w:rFonts w:ascii="Calibri" w:hAnsi="Calibri" w:cs="Calibri"/>
          <w:b/>
          <w:bCs/>
          <w:szCs w:val="24"/>
        </w:rPr>
        <w:sectPr w:rsidR="009726BC" w:rsidSect="009726BC">
          <w:headerReference w:type="first" r:id="rId11"/>
          <w:pgSz w:w="16840" w:h="11907" w:orient="landscape" w:code="9"/>
          <w:pgMar w:top="1134" w:right="851" w:bottom="1134" w:left="1701" w:header="1134" w:footer="1134" w:gutter="0"/>
          <w:cols w:space="720"/>
          <w:titlePg/>
          <w:docGrid w:linePitch="326"/>
        </w:sectPr>
      </w:pPr>
    </w:p>
    <w:tbl>
      <w:tblPr>
        <w:tblW w:w="5000" w:type="pct"/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5"/>
      </w:tblGrid>
      <w:tr w:rsidR="009726BC" w:rsidRPr="00774D6B" w14:paraId="6513876B" w14:textId="77777777" w:rsidTr="005233AE">
        <w:trPr>
          <w:trHeight w:val="300"/>
        </w:trPr>
        <w:tc>
          <w:tcPr>
            <w:tcW w:w="14428" w:type="dxa"/>
            <w:shd w:val="clear" w:color="auto" w:fill="F2F2F2"/>
            <w:vAlign w:val="center"/>
            <w:hideMark/>
          </w:tcPr>
          <w:p w14:paraId="18D9580C" w14:textId="6CBE2475" w:rsidR="009726BC" w:rsidRPr="0065524F" w:rsidRDefault="009726BC" w:rsidP="005233AE">
            <w:pPr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lastRenderedPageBreak/>
              <w:t>9</w:t>
            </w:r>
            <w:r w:rsidRPr="0065524F">
              <w:rPr>
                <w:rFonts w:ascii="Calibri" w:hAnsi="Calibri" w:cs="Calibri"/>
                <w:b/>
                <w:bCs/>
                <w:szCs w:val="24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Plano de Aplicação Consolidado</w:t>
            </w:r>
          </w:p>
        </w:tc>
      </w:tr>
    </w:tbl>
    <w:p w14:paraId="4F8ECB50" w14:textId="77777777" w:rsidR="009726BC" w:rsidRPr="000B2DD4" w:rsidRDefault="009726BC" w:rsidP="00516584">
      <w:pPr>
        <w:rPr>
          <w:rFonts w:ascii="Calibri" w:hAnsi="Calibri" w:cs="Calibri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3"/>
        <w:gridCol w:w="2312"/>
      </w:tblGrid>
      <w:tr w:rsidR="009726BC" w:rsidRPr="00DB3A1C" w14:paraId="6A1984B1" w14:textId="77777777" w:rsidTr="009726BC">
        <w:trPr>
          <w:trHeight w:val="300"/>
        </w:trPr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67140E8" w14:textId="77777777" w:rsidR="009726BC" w:rsidRPr="00DB3A1C" w:rsidRDefault="009726BC" w:rsidP="005233AE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ESPECIFICAÇÃO DA DESPESA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D3EC34" w14:textId="77777777" w:rsidR="009726BC" w:rsidRPr="00DB3A1C" w:rsidRDefault="009726BC" w:rsidP="005233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(R$)</w:t>
            </w:r>
          </w:p>
        </w:tc>
      </w:tr>
      <w:tr w:rsidR="009726BC" w:rsidRPr="00DB3A1C" w14:paraId="57BC029F" w14:textId="77777777" w:rsidTr="009726BC">
        <w:trPr>
          <w:trHeight w:val="300"/>
        </w:trPr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4799A" w14:textId="77777777" w:rsidR="009726BC" w:rsidRPr="00B630B7" w:rsidRDefault="009726BC" w:rsidP="00B630B7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630B7">
              <w:rPr>
                <w:rFonts w:ascii="Calibri" w:hAnsi="Calibri" w:cs="Calibri"/>
                <w:color w:val="FF0000"/>
                <w:sz w:val="18"/>
                <w:szCs w:val="18"/>
              </w:rPr>
              <w:t>Bolsa Coordenador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FA16" w14:textId="77777777" w:rsidR="009726BC" w:rsidRPr="00B630B7" w:rsidRDefault="009726BC" w:rsidP="00B630B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6BC" w:rsidRPr="00DB3A1C" w14:paraId="703A01D9" w14:textId="77777777" w:rsidTr="009726BC">
        <w:trPr>
          <w:trHeight w:val="300"/>
        </w:trPr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D6580" w14:textId="77777777" w:rsidR="009726BC" w:rsidRPr="00B630B7" w:rsidRDefault="009726BC" w:rsidP="00B630B7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630B7">
              <w:rPr>
                <w:rFonts w:ascii="Calibri" w:hAnsi="Calibri" w:cs="Calibri"/>
                <w:color w:val="FF0000"/>
                <w:sz w:val="18"/>
                <w:szCs w:val="18"/>
              </w:rPr>
              <w:t>Bolsa Aluno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D43E" w14:textId="77777777" w:rsidR="009726BC" w:rsidRPr="00B630B7" w:rsidRDefault="009726BC" w:rsidP="00B630B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6BC" w:rsidRPr="00DB3A1C" w14:paraId="7846A544" w14:textId="77777777" w:rsidTr="009726BC">
        <w:trPr>
          <w:trHeight w:val="300"/>
        </w:trPr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5CBED" w14:textId="77777777" w:rsidR="009726BC" w:rsidRPr="00B630B7" w:rsidRDefault="009726BC" w:rsidP="00B630B7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630B7">
              <w:rPr>
                <w:rFonts w:ascii="Calibri" w:hAnsi="Calibri" w:cs="Calibri"/>
                <w:color w:val="FF0000"/>
                <w:sz w:val="18"/>
                <w:szCs w:val="18"/>
              </w:rPr>
              <w:t>Diárias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4B17" w14:textId="77777777" w:rsidR="009726BC" w:rsidRPr="00B630B7" w:rsidRDefault="009726BC" w:rsidP="00B630B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6BC" w:rsidRPr="00DB3A1C" w14:paraId="5A45C9E1" w14:textId="77777777" w:rsidTr="009726BC">
        <w:trPr>
          <w:trHeight w:val="300"/>
        </w:trPr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F21D5" w14:textId="77777777" w:rsidR="009726BC" w:rsidRPr="00B630B7" w:rsidRDefault="009726BC" w:rsidP="00B630B7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630B7">
              <w:rPr>
                <w:rFonts w:ascii="Calibri" w:hAnsi="Calibri" w:cs="Calibri"/>
                <w:color w:val="FF0000"/>
                <w:sz w:val="18"/>
                <w:szCs w:val="18"/>
              </w:rPr>
              <w:t>Passagens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B33C" w14:textId="77777777" w:rsidR="009726BC" w:rsidRPr="00B630B7" w:rsidRDefault="009726BC" w:rsidP="00B630B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6BC" w:rsidRPr="00DB3A1C" w14:paraId="4240249E" w14:textId="77777777" w:rsidTr="009726BC">
        <w:trPr>
          <w:trHeight w:val="300"/>
        </w:trPr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EA8B6" w14:textId="77777777" w:rsidR="009726BC" w:rsidRPr="00B630B7" w:rsidRDefault="009726BC" w:rsidP="00B630B7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630B7">
              <w:rPr>
                <w:rFonts w:ascii="Calibri" w:hAnsi="Calibri" w:cs="Calibri"/>
                <w:color w:val="FF0000"/>
                <w:sz w:val="18"/>
                <w:szCs w:val="18"/>
              </w:rPr>
              <w:t>Material de Consumo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1E24" w14:textId="77777777" w:rsidR="009726BC" w:rsidRPr="00B630B7" w:rsidRDefault="009726BC" w:rsidP="00B630B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6BC" w:rsidRPr="00DB3A1C" w14:paraId="22C54B62" w14:textId="77777777" w:rsidTr="009726BC">
        <w:trPr>
          <w:trHeight w:val="300"/>
        </w:trPr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99D90" w14:textId="77777777" w:rsidR="009726BC" w:rsidRPr="00B630B7" w:rsidRDefault="009726BC" w:rsidP="00B630B7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630B7">
              <w:rPr>
                <w:rFonts w:ascii="Calibri" w:hAnsi="Calibri" w:cs="Calibri"/>
                <w:color w:val="FF0000"/>
                <w:sz w:val="18"/>
                <w:szCs w:val="18"/>
              </w:rPr>
              <w:t>Equipamentos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60D3" w14:textId="77777777" w:rsidR="009726BC" w:rsidRPr="00B630B7" w:rsidRDefault="009726BC" w:rsidP="00B630B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6BC" w:rsidRPr="00DB3A1C" w14:paraId="47D99294" w14:textId="77777777" w:rsidTr="009726BC">
        <w:trPr>
          <w:trHeight w:val="300"/>
        </w:trPr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9A215" w14:textId="295D5213" w:rsidR="009726BC" w:rsidRPr="00B630B7" w:rsidRDefault="009726BC" w:rsidP="00B630B7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B630B7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Recompensa à </w:t>
            </w:r>
            <w:r w:rsidR="001E48AF">
              <w:rPr>
                <w:rFonts w:ascii="Calibri" w:hAnsi="Calibri" w:cs="Calibri"/>
                <w:color w:val="FF0000"/>
                <w:sz w:val="18"/>
                <w:szCs w:val="18"/>
              </w:rPr>
              <w:t>UFAPE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AAEF" w14:textId="77777777" w:rsidR="009726BC" w:rsidRPr="00B630B7" w:rsidRDefault="009726BC" w:rsidP="00B630B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6BC" w:rsidRPr="00DB3A1C" w14:paraId="158C1B6A" w14:textId="77777777" w:rsidTr="00B630B7">
        <w:trPr>
          <w:trHeight w:val="300"/>
        </w:trPr>
        <w:tc>
          <w:tcPr>
            <w:tcW w:w="718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0612" w14:textId="77777777" w:rsidR="009726BC" w:rsidRPr="00DB3A1C" w:rsidRDefault="009726BC" w:rsidP="005233A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B3A1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TOTAL: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8CE6" w14:textId="77777777" w:rsidR="009726BC" w:rsidRPr="00DB3A1C" w:rsidRDefault="009726BC" w:rsidP="00B630B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62CDD6AC" w14:textId="77777777" w:rsidR="009726BC" w:rsidRPr="000B2DD4" w:rsidRDefault="009726BC" w:rsidP="009726BC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tbl>
      <w:tblPr>
        <w:tblW w:w="5000" w:type="pct"/>
        <w:shd w:val="clear" w:color="auto" w:fill="F2F2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5"/>
      </w:tblGrid>
      <w:tr w:rsidR="009726BC" w:rsidRPr="00774D6B" w14:paraId="2CD41241" w14:textId="77777777" w:rsidTr="005233AE">
        <w:trPr>
          <w:trHeight w:val="300"/>
        </w:trPr>
        <w:tc>
          <w:tcPr>
            <w:tcW w:w="14428" w:type="dxa"/>
            <w:shd w:val="clear" w:color="auto" w:fill="F2F2F2"/>
            <w:vAlign w:val="center"/>
            <w:hideMark/>
          </w:tcPr>
          <w:p w14:paraId="594E5307" w14:textId="1593E155" w:rsidR="009726BC" w:rsidRPr="0065524F" w:rsidRDefault="009726BC" w:rsidP="005233AE">
            <w:pPr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10</w:t>
            </w:r>
            <w:r w:rsidRPr="0065524F">
              <w:rPr>
                <w:rFonts w:ascii="Calibri" w:hAnsi="Calibri" w:cs="Calibri"/>
                <w:b/>
                <w:bCs/>
                <w:szCs w:val="24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Aprovação</w:t>
            </w:r>
          </w:p>
        </w:tc>
      </w:tr>
    </w:tbl>
    <w:p w14:paraId="6876A815" w14:textId="35C43EC7" w:rsidR="009726BC" w:rsidRPr="000B2DD4" w:rsidRDefault="009726BC" w:rsidP="009726BC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14:paraId="59607054" w14:textId="344C2962" w:rsidR="00357F0F" w:rsidRPr="00DB3A1C" w:rsidRDefault="00357F0F" w:rsidP="00785812">
      <w:pPr>
        <w:autoSpaceDE w:val="0"/>
        <w:autoSpaceDN w:val="0"/>
        <w:adjustRightInd w:val="0"/>
        <w:ind w:firstLine="708"/>
        <w:jc w:val="both"/>
        <w:rPr>
          <w:rFonts w:ascii="Calibri" w:eastAsia="Calibri" w:hAnsi="Calibri" w:cs="Calibri"/>
          <w:bCs/>
          <w:sz w:val="22"/>
          <w:szCs w:val="18"/>
          <w:lang w:eastAsia="en-US"/>
        </w:rPr>
      </w:pP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 xml:space="preserve">Na qualidade de Coordenador do Projeto na </w:t>
      </w:r>
      <w:r w:rsidR="005D3F20">
        <w:rPr>
          <w:rFonts w:ascii="Calibri" w:eastAsia="Calibri" w:hAnsi="Calibri" w:cs="Calibri"/>
          <w:bCs/>
          <w:sz w:val="22"/>
          <w:szCs w:val="18"/>
          <w:lang w:eastAsia="en-US"/>
        </w:rPr>
        <w:t>Universidade Federal do Agreste de Pernambuco - UFAPE</w:t>
      </w: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>, aprovo o presente Plano de Trabalho.</w:t>
      </w:r>
    </w:p>
    <w:p w14:paraId="63C2224D" w14:textId="77777777" w:rsidR="00357F0F" w:rsidRPr="00DB3A1C" w:rsidRDefault="00357F0F" w:rsidP="00357F0F">
      <w:pPr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29AAD15F" w14:textId="77777777" w:rsidR="00357F0F" w:rsidRPr="00DB3A1C" w:rsidRDefault="00357F0F" w:rsidP="00357F0F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 xml:space="preserve">Recife/PE ____ de __________ </w:t>
      </w:r>
      <w:proofErr w:type="spellStart"/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>de</w:t>
      </w:r>
      <w:proofErr w:type="spellEnd"/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 xml:space="preserve"> ______.</w:t>
      </w: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ab/>
      </w:r>
    </w:p>
    <w:p w14:paraId="192EE47C" w14:textId="77777777" w:rsidR="00357F0F" w:rsidRPr="00DB3A1C" w:rsidRDefault="00357F0F" w:rsidP="00357F0F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3B1388D2" w14:textId="77777777" w:rsidR="00357F0F" w:rsidRPr="00DB3A1C" w:rsidRDefault="00357F0F" w:rsidP="00357F0F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7774A525" w14:textId="65C48F86" w:rsidR="00357F0F" w:rsidRPr="00DB3A1C" w:rsidRDefault="00357F0F" w:rsidP="00357F0F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>Coordenador</w:t>
      </w:r>
    </w:p>
    <w:p w14:paraId="24E3FCA8" w14:textId="77777777" w:rsidR="00357F0F" w:rsidRPr="000B2DD4" w:rsidRDefault="00357F0F" w:rsidP="009726BC">
      <w:pPr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14:paraId="38D75AB8" w14:textId="77777777" w:rsidR="009726BC" w:rsidRPr="00DB3A1C" w:rsidRDefault="009726BC" w:rsidP="009726BC">
      <w:pPr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0EAF7C54" w14:textId="14E616B9" w:rsidR="009726BC" w:rsidRPr="00DB3A1C" w:rsidRDefault="009726BC" w:rsidP="00785812">
      <w:pPr>
        <w:autoSpaceDE w:val="0"/>
        <w:autoSpaceDN w:val="0"/>
        <w:adjustRightInd w:val="0"/>
        <w:ind w:firstLine="708"/>
        <w:jc w:val="both"/>
        <w:rPr>
          <w:rFonts w:ascii="Calibri" w:eastAsia="Calibri" w:hAnsi="Calibri" w:cs="Calibri"/>
          <w:bCs/>
          <w:sz w:val="22"/>
          <w:szCs w:val="18"/>
          <w:lang w:eastAsia="en-US"/>
        </w:rPr>
      </w:pP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 xml:space="preserve">Na qualidade de representante legal da </w:t>
      </w:r>
      <w:r w:rsidR="005D3F20">
        <w:rPr>
          <w:rFonts w:ascii="Calibri" w:eastAsia="Calibri" w:hAnsi="Calibri" w:cs="Calibri"/>
          <w:bCs/>
          <w:sz w:val="22"/>
          <w:szCs w:val="18"/>
          <w:lang w:eastAsia="en-US"/>
        </w:rPr>
        <w:t>Universidade Federal do Agreste de Pernambuco - UFAPE</w:t>
      </w: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>, aprovo o presente Plano de Trabalho.</w:t>
      </w:r>
    </w:p>
    <w:p w14:paraId="77649B79" w14:textId="77777777" w:rsidR="009726BC" w:rsidRPr="00DB3A1C" w:rsidRDefault="009726BC" w:rsidP="00785812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7623AFD8" w14:textId="77777777" w:rsidR="009726BC" w:rsidRPr="00DB3A1C" w:rsidRDefault="009726BC" w:rsidP="009726B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 xml:space="preserve">Recife/PE ____ de __________ </w:t>
      </w:r>
      <w:proofErr w:type="spellStart"/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>de</w:t>
      </w:r>
      <w:proofErr w:type="spellEnd"/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 xml:space="preserve"> ______.</w:t>
      </w: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ab/>
      </w:r>
    </w:p>
    <w:p w14:paraId="611AED3F" w14:textId="77777777" w:rsidR="009726BC" w:rsidRPr="00DB3A1C" w:rsidRDefault="009726BC" w:rsidP="009726B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38205148" w14:textId="77777777" w:rsidR="009726BC" w:rsidRPr="00DB3A1C" w:rsidRDefault="009726BC" w:rsidP="009726B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0341F371" w14:textId="77777777" w:rsidR="009726BC" w:rsidRPr="00DB3A1C" w:rsidRDefault="009726BC" w:rsidP="009726B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7D4153E4" w14:textId="2DF0862B" w:rsidR="009726BC" w:rsidRPr="00DB3A1C" w:rsidRDefault="00057E36" w:rsidP="009726B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  <w:r>
        <w:rPr>
          <w:rFonts w:ascii="Calibri" w:eastAsia="Calibri" w:hAnsi="Calibri" w:cs="Calibri"/>
          <w:bCs/>
          <w:sz w:val="22"/>
          <w:szCs w:val="18"/>
          <w:lang w:eastAsia="en-US"/>
        </w:rPr>
        <w:t>Airon Aparecido Silva de Melo</w:t>
      </w:r>
    </w:p>
    <w:p w14:paraId="3FA953A0" w14:textId="1101A998" w:rsidR="009726BC" w:rsidRPr="00DB3A1C" w:rsidRDefault="009726BC" w:rsidP="009726BC">
      <w:pPr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szCs w:val="18"/>
          <w:lang w:eastAsia="en-US"/>
        </w:rPr>
      </w:pP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ab/>
      </w: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ab/>
      </w: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ab/>
      </w:r>
    </w:p>
    <w:p w14:paraId="5DF9FAAA" w14:textId="55CFCFCB" w:rsidR="009726BC" w:rsidRPr="00DB3A1C" w:rsidRDefault="009726BC" w:rsidP="009726BC">
      <w:pPr>
        <w:autoSpaceDE w:val="0"/>
        <w:autoSpaceDN w:val="0"/>
        <w:adjustRightInd w:val="0"/>
        <w:ind w:firstLine="708"/>
        <w:rPr>
          <w:rFonts w:ascii="Calibri" w:eastAsia="Calibri" w:hAnsi="Calibri" w:cs="Calibri"/>
          <w:bCs/>
          <w:sz w:val="22"/>
          <w:szCs w:val="18"/>
          <w:lang w:eastAsia="en-US"/>
        </w:rPr>
      </w:pP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 xml:space="preserve">Na qualidade de representante legal do(a) </w:t>
      </w:r>
      <w:r w:rsidR="00057E36">
        <w:rPr>
          <w:rFonts w:ascii="Calibri" w:eastAsia="Calibri" w:hAnsi="Calibri" w:cs="Calibri"/>
          <w:bCs/>
          <w:sz w:val="22"/>
          <w:szCs w:val="18"/>
          <w:lang w:eastAsia="en-US"/>
        </w:rPr>
        <w:t>FADURPE</w:t>
      </w: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>, aprovo o presente Plano de Trabalho.</w:t>
      </w:r>
    </w:p>
    <w:p w14:paraId="764F83B5" w14:textId="77777777" w:rsidR="009726BC" w:rsidRPr="00DB3A1C" w:rsidRDefault="009726BC" w:rsidP="009726B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66C0D5FC" w14:textId="7ABB1632" w:rsidR="009726BC" w:rsidRPr="00DB3A1C" w:rsidRDefault="009726BC" w:rsidP="009726B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 xml:space="preserve">Recife/PE ____ de __________ </w:t>
      </w:r>
      <w:proofErr w:type="spellStart"/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>de</w:t>
      </w:r>
      <w:proofErr w:type="spellEnd"/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 xml:space="preserve"> ______.</w:t>
      </w: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ab/>
      </w:r>
    </w:p>
    <w:p w14:paraId="3F1ED966" w14:textId="77777777" w:rsidR="009726BC" w:rsidRPr="00DB3A1C" w:rsidRDefault="009726BC" w:rsidP="009726B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5B6E3A0E" w14:textId="77777777" w:rsidR="009726BC" w:rsidRPr="00DB3A1C" w:rsidRDefault="009726BC" w:rsidP="009726B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</w:p>
    <w:p w14:paraId="5A1227EB" w14:textId="674A1FD1" w:rsidR="009726BC" w:rsidRPr="00DB3A1C" w:rsidRDefault="00057E36" w:rsidP="009726B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Cs/>
          <w:sz w:val="22"/>
          <w:szCs w:val="18"/>
          <w:lang w:eastAsia="en-US"/>
        </w:rPr>
      </w:pPr>
      <w:r>
        <w:rPr>
          <w:rFonts w:ascii="Calibri" w:eastAsia="Calibri" w:hAnsi="Calibri" w:cs="Calibri"/>
          <w:bCs/>
          <w:sz w:val="22"/>
          <w:szCs w:val="18"/>
          <w:lang w:eastAsia="en-US"/>
        </w:rPr>
        <w:t>Patrícia Ferreira de Oliveira</w:t>
      </w:r>
    </w:p>
    <w:p w14:paraId="05924C40" w14:textId="77777777" w:rsidR="009726BC" w:rsidRPr="00DB3A1C" w:rsidRDefault="009726BC" w:rsidP="009726BC">
      <w:pPr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szCs w:val="18"/>
          <w:lang w:eastAsia="en-US"/>
        </w:rPr>
      </w:pP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ab/>
      </w:r>
      <w:r w:rsidRPr="00DB3A1C">
        <w:rPr>
          <w:rFonts w:ascii="Calibri" w:eastAsia="Calibri" w:hAnsi="Calibri" w:cs="Calibri"/>
          <w:bCs/>
          <w:sz w:val="22"/>
          <w:szCs w:val="18"/>
          <w:lang w:eastAsia="en-US"/>
        </w:rPr>
        <w:tab/>
      </w:r>
    </w:p>
    <w:p w14:paraId="3B6D6A93" w14:textId="38C02640" w:rsidR="009726BC" w:rsidRPr="009726BC" w:rsidRDefault="009726BC" w:rsidP="009726BC">
      <w:pPr>
        <w:autoSpaceDE w:val="0"/>
        <w:autoSpaceDN w:val="0"/>
        <w:adjustRightInd w:val="0"/>
        <w:rPr>
          <w:rFonts w:ascii="Calibri" w:eastAsia="Calibri" w:hAnsi="Calibri" w:cs="Calibri"/>
          <w:bCs/>
          <w:lang w:eastAsia="en-US"/>
        </w:rPr>
      </w:pPr>
      <w:r w:rsidRPr="009726BC">
        <w:rPr>
          <w:rFonts w:ascii="Calibri" w:eastAsia="Calibri" w:hAnsi="Calibri" w:cs="Calibri"/>
          <w:bCs/>
          <w:lang w:eastAsia="en-US"/>
        </w:rPr>
        <w:tab/>
      </w:r>
      <w:r w:rsidRPr="009726BC">
        <w:rPr>
          <w:rFonts w:ascii="Calibri" w:eastAsia="Calibri" w:hAnsi="Calibri" w:cs="Calibri"/>
          <w:bCs/>
          <w:lang w:eastAsia="en-US"/>
        </w:rPr>
        <w:tab/>
      </w:r>
      <w:r w:rsidRPr="009726BC">
        <w:rPr>
          <w:rFonts w:ascii="Calibri" w:eastAsia="Calibri" w:hAnsi="Calibri" w:cs="Calibri"/>
          <w:bCs/>
          <w:lang w:eastAsia="en-US"/>
        </w:rPr>
        <w:tab/>
      </w:r>
    </w:p>
    <w:p w14:paraId="488EF46F" w14:textId="6F9E5561" w:rsidR="009726BC" w:rsidRPr="000B2DD4" w:rsidRDefault="009726BC" w:rsidP="009726BC">
      <w:pPr>
        <w:autoSpaceDE w:val="0"/>
        <w:autoSpaceDN w:val="0"/>
        <w:adjustRightInd w:val="0"/>
        <w:rPr>
          <w:rFonts w:ascii="Calibri" w:eastAsia="Calibri" w:hAnsi="Calibri" w:cs="Calibri"/>
          <w:bCs/>
          <w:lang w:eastAsia="en-US"/>
        </w:rPr>
      </w:pPr>
      <w:r w:rsidRPr="009726BC">
        <w:rPr>
          <w:rFonts w:ascii="Calibri" w:eastAsia="Calibri" w:hAnsi="Calibri" w:cs="Calibri"/>
          <w:bCs/>
          <w:lang w:eastAsia="en-US"/>
        </w:rPr>
        <w:tab/>
      </w:r>
    </w:p>
    <w:sectPr w:rsidR="009726BC" w:rsidRPr="000B2DD4" w:rsidSect="009726BC">
      <w:pgSz w:w="11907" w:h="16840" w:code="9"/>
      <w:pgMar w:top="1134" w:right="851" w:bottom="1134" w:left="1701" w:header="1134" w:footer="113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96D3" w14:textId="77777777" w:rsidR="00DC7CFC" w:rsidRDefault="00DC7CFC">
      <w:r>
        <w:separator/>
      </w:r>
    </w:p>
  </w:endnote>
  <w:endnote w:type="continuationSeparator" w:id="0">
    <w:p w14:paraId="191B9D59" w14:textId="77777777" w:rsidR="00DC7CFC" w:rsidRDefault="00DC7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C0860" w14:textId="77777777" w:rsidR="00DC7CFC" w:rsidRDefault="00DC7CFC">
      <w:r>
        <w:separator/>
      </w:r>
    </w:p>
  </w:footnote>
  <w:footnote w:type="continuationSeparator" w:id="0">
    <w:p w14:paraId="2EB387F4" w14:textId="77777777" w:rsidR="00DC7CFC" w:rsidRDefault="00DC7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34C9" w14:textId="1D726FE9" w:rsidR="00FE5A32" w:rsidRDefault="00DC7CFC" w:rsidP="00FE5A32">
    <w:pPr>
      <w:widowControl w:val="0"/>
      <w:jc w:val="center"/>
      <w:rPr>
        <w:rFonts w:ascii="Arial" w:eastAsia="Arial" w:hAnsi="Arial" w:cs="Arial"/>
        <w:color w:val="000000"/>
      </w:rPr>
    </w:pPr>
    <w:r>
      <w:rPr>
        <w:noProof/>
      </w:rPr>
      <w:pict w14:anchorId="3248EC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Figura2" o:spid="_x0000_s1028" type="#_x0000_t75" style="position:absolute;left:0;text-align:left;margin-left:176.05pt;margin-top:-29.7pt;width:115.65pt;height:90.95pt;z-index:1;visibility:visible;mso-wrap-style:square;mso-wrap-distance-left:0;mso-wrap-distance-top:0;mso-wrap-distance-right:0;mso-wrap-distance-bottom:0;mso-position-horizontal-relative:text;mso-position-vertical-relative:text" o:allowincell="f">
          <v:imagedata r:id="rId1" o:title=""/>
          <w10:wrap type="topAndBottom"/>
        </v:shape>
      </w:pict>
    </w:r>
  </w:p>
  <w:p w14:paraId="2A7160B3" w14:textId="77777777" w:rsidR="00FE5A32" w:rsidRDefault="00FE5A32" w:rsidP="00FE5A32">
    <w:pPr>
      <w:widowControl w:val="0"/>
      <w:jc w:val="center"/>
      <w:rPr>
        <w:rFonts w:ascii="Arial" w:eastAsia="Arial" w:hAnsi="Arial" w:cs="Arial"/>
        <w:color w:val="000000"/>
      </w:rPr>
    </w:pPr>
  </w:p>
  <w:p w14:paraId="780B6A87" w14:textId="77777777" w:rsidR="00FE5A32" w:rsidRDefault="00FE5A32" w:rsidP="00FE5A32">
    <w:pPr>
      <w:widowControl w:val="0"/>
      <w:jc w:val="center"/>
      <w:rPr>
        <w:rFonts w:ascii="Arial" w:eastAsia="Arial" w:hAnsi="Arial" w:cs="Arial"/>
        <w:color w:val="000000"/>
      </w:rPr>
    </w:pPr>
  </w:p>
  <w:p w14:paraId="26122F04" w14:textId="77777777" w:rsidR="00FE5A32" w:rsidRDefault="00FE5A32" w:rsidP="00FE5A32">
    <w:pPr>
      <w:widowControl w:val="0"/>
      <w:jc w:val="center"/>
      <w:rPr>
        <w:rFonts w:ascii="Arial" w:eastAsia="Arial" w:hAnsi="Arial" w:cs="Arial"/>
        <w:color w:val="000000"/>
      </w:rPr>
    </w:pPr>
  </w:p>
  <w:p w14:paraId="45CB08A1" w14:textId="6902A8CA" w:rsidR="00FE5A32" w:rsidRDefault="00FE5A32" w:rsidP="00FE5A32">
    <w:pPr>
      <w:widowControl w:val="0"/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Universidade Federal do Agreste de Pernambuco</w:t>
    </w:r>
  </w:p>
  <w:p w14:paraId="1916E241" w14:textId="1CE63B88" w:rsidR="00FE5A32" w:rsidRDefault="00D2100F" w:rsidP="00FE5A32">
    <w:pPr>
      <w:widowControl w:val="0"/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Diretoria</w:t>
    </w:r>
    <w:r w:rsidR="00FE5A32">
      <w:rPr>
        <w:rFonts w:ascii="Arial" w:eastAsia="Arial" w:hAnsi="Arial" w:cs="Arial"/>
        <w:color w:val="000000"/>
      </w:rPr>
      <w:t xml:space="preserve"> de Relações Interinstitucionais</w:t>
    </w:r>
  </w:p>
  <w:p w14:paraId="1DF2A252" w14:textId="2124250F" w:rsidR="00FE5A32" w:rsidRDefault="00FE5A32" w:rsidP="00FE5A32">
    <w:pPr>
      <w:widowControl w:val="0"/>
      <w:jc w:val="center"/>
    </w:pPr>
    <w:r>
      <w:rPr>
        <w:rFonts w:ascii="Arial" w:eastAsia="Arial" w:hAnsi="Arial" w:cs="Arial"/>
        <w:color w:val="000000"/>
      </w:rPr>
      <w:t xml:space="preserve">Telefone: (87) 3764-5551 – E-mail: </w:t>
    </w:r>
    <w:hyperlink r:id="rId2" w:history="1">
      <w:r w:rsidR="00D2100F" w:rsidRPr="00405FC7">
        <w:rPr>
          <w:rStyle w:val="Hyperlink"/>
          <w:rFonts w:ascii="Arial" w:eastAsia="Arial Unicode MS" w:hAnsi="Arial" w:cs="Arial"/>
        </w:rPr>
        <w:t>drint@ufape.edu.br</w:t>
      </w:r>
    </w:hyperlink>
  </w:p>
  <w:p w14:paraId="7736DAA1" w14:textId="77777777" w:rsidR="00CD5AD8" w:rsidRDefault="00CD5A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1A9E" w14:textId="77777777" w:rsidR="00053522" w:rsidRPr="000B2DD4" w:rsidRDefault="00D2100F" w:rsidP="00CD5AD8">
    <w:pPr>
      <w:pStyle w:val="Header"/>
      <w:jc w:val="center"/>
      <w:rPr>
        <w:rFonts w:ascii="Calibri" w:hAnsi="Calibri" w:cs="Calibri"/>
      </w:rPr>
    </w:pPr>
    <w:r>
      <w:rPr>
        <w:rFonts w:ascii="Calibri" w:eastAsia="Calibri" w:hAnsi="Calibri" w:cs="Calibri"/>
        <w:noProof/>
        <w:sz w:val="20"/>
      </w:rPr>
      <w:pict w14:anchorId="5D848A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7pt;height:60.75pt;visibility:visible;mso-wrap-style:square">
          <v:imagedata r:id="rId1" o:title=""/>
        </v:shape>
      </w:pict>
    </w:r>
  </w:p>
  <w:p w14:paraId="246C0993" w14:textId="77777777" w:rsidR="00053522" w:rsidRPr="000B2DD4" w:rsidRDefault="00053522" w:rsidP="00CD5AD8">
    <w:pPr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MINISTÉRIO DA EDUCAÇÃO</w:t>
    </w:r>
  </w:p>
  <w:p w14:paraId="5FB80EA3" w14:textId="77777777" w:rsidR="00053522" w:rsidRPr="000B2DD4" w:rsidRDefault="00053522" w:rsidP="00CD5AD8">
    <w:pPr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UNIVERSIDADE FEDERAL RURAL DE PERNAMBUCO</w:t>
    </w:r>
  </w:p>
  <w:p w14:paraId="331672EF" w14:textId="77777777" w:rsidR="00053522" w:rsidRPr="000B2DD4" w:rsidRDefault="00053522" w:rsidP="00CD5AD8">
    <w:pPr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INSTITUTO DE INOVAÇÃO, PESQUISA, EMPREENDODORISMO, INTERNACIONALIZAÇÃO E RELAÇÕES INSTITUCIONAIS</w:t>
    </w:r>
  </w:p>
  <w:p w14:paraId="7F440DFE" w14:textId="77777777" w:rsidR="00053522" w:rsidRPr="000B2DD4" w:rsidRDefault="00053522" w:rsidP="00CD5AD8">
    <w:pPr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NÚCLEO DE RELAÇÕES INSITUCIONAIS</w:t>
    </w:r>
  </w:p>
  <w:p w14:paraId="70D9BAF0" w14:textId="77777777" w:rsidR="00053522" w:rsidRPr="000B2DD4" w:rsidRDefault="00053522" w:rsidP="00CD5AD8">
    <w:pPr>
      <w:pStyle w:val="Footer"/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Rua Manoel de Medeiros, S/N, Dois Irmãos – CEP: 52171-900</w:t>
    </w:r>
  </w:p>
  <w:p w14:paraId="6BE57827" w14:textId="77777777" w:rsidR="00053522" w:rsidRPr="000B2DD4" w:rsidRDefault="00053522" w:rsidP="00CD5AD8">
    <w:pPr>
      <w:pStyle w:val="Footer"/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www.ufrpe.br | chamados.ipe@ufrpe.br</w:t>
    </w:r>
  </w:p>
  <w:p w14:paraId="5D3F70D2" w14:textId="77777777" w:rsidR="00053522" w:rsidRDefault="000535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B5AE7" w14:textId="77777777" w:rsidR="00774D6B" w:rsidRPr="000B2DD4" w:rsidRDefault="00D2100F" w:rsidP="00CD5AD8">
    <w:pPr>
      <w:pStyle w:val="Header"/>
      <w:jc w:val="center"/>
      <w:rPr>
        <w:rFonts w:ascii="Calibri" w:hAnsi="Calibri" w:cs="Calibri"/>
      </w:rPr>
    </w:pPr>
    <w:r>
      <w:rPr>
        <w:rFonts w:ascii="Calibri" w:eastAsia="Calibri" w:hAnsi="Calibri" w:cs="Calibri"/>
        <w:noProof/>
        <w:sz w:val="20"/>
      </w:rPr>
      <w:pict w14:anchorId="617781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7pt;height:60.75pt;visibility:visible;mso-wrap-style:square">
          <v:imagedata r:id="rId1" o:title=""/>
        </v:shape>
      </w:pict>
    </w:r>
  </w:p>
  <w:p w14:paraId="08CB22A4" w14:textId="77777777" w:rsidR="00774D6B" w:rsidRPr="000B2DD4" w:rsidRDefault="00774D6B" w:rsidP="00CD5AD8">
    <w:pPr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MINISTÉRIO DA EDUCAÇÃO</w:t>
    </w:r>
  </w:p>
  <w:p w14:paraId="73FCB56E" w14:textId="77777777" w:rsidR="00774D6B" w:rsidRPr="000B2DD4" w:rsidRDefault="00774D6B" w:rsidP="00CD5AD8">
    <w:pPr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UNIVERSIDADE FEDERAL RURAL DE PERNAMBUCO</w:t>
    </w:r>
  </w:p>
  <w:p w14:paraId="40C94495" w14:textId="77777777" w:rsidR="00774D6B" w:rsidRPr="000B2DD4" w:rsidRDefault="00774D6B" w:rsidP="00CD5AD8">
    <w:pPr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INSTITUTO DE INOVAÇÃO, PESQUISA, EMPREENDODORISMO, INTERNACIONALIZAÇÃO E RELAÇÕES INSTITUCIONAIS</w:t>
    </w:r>
  </w:p>
  <w:p w14:paraId="0458D948" w14:textId="77777777" w:rsidR="00774D6B" w:rsidRPr="000B2DD4" w:rsidRDefault="00774D6B" w:rsidP="00CD5AD8">
    <w:pPr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NÚCLEO DE RELAÇÕES INSITUCIONAIS</w:t>
    </w:r>
  </w:p>
  <w:p w14:paraId="5F9447C4" w14:textId="77777777" w:rsidR="00774D6B" w:rsidRPr="000B2DD4" w:rsidRDefault="00774D6B" w:rsidP="00CD5AD8">
    <w:pPr>
      <w:pStyle w:val="Footer"/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Rua Manoel de Medeiros, S/N, Dois Irmãos – CEP: 52171-900</w:t>
    </w:r>
  </w:p>
  <w:p w14:paraId="56921546" w14:textId="77777777" w:rsidR="00774D6B" w:rsidRPr="000B2DD4" w:rsidRDefault="00774D6B" w:rsidP="00CD5AD8">
    <w:pPr>
      <w:pStyle w:val="Footer"/>
      <w:jc w:val="center"/>
      <w:rPr>
        <w:rFonts w:ascii="Calibri" w:hAnsi="Calibri" w:cs="Calibri"/>
        <w:sz w:val="18"/>
        <w:szCs w:val="18"/>
      </w:rPr>
    </w:pPr>
    <w:r w:rsidRPr="000B2DD4">
      <w:rPr>
        <w:rFonts w:ascii="Calibri" w:hAnsi="Calibri" w:cs="Calibri"/>
        <w:sz w:val="18"/>
        <w:szCs w:val="18"/>
      </w:rPr>
      <w:t>www.ufrpe.br | chamados.ipe@ufrpe.br</w:t>
    </w:r>
  </w:p>
  <w:p w14:paraId="3D470DEC" w14:textId="77777777" w:rsidR="00774D6B" w:rsidRDefault="00774D6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AEE0" w14:textId="77777777" w:rsidR="00662DC9" w:rsidRPr="00662DC9" w:rsidRDefault="00662DC9" w:rsidP="00662D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 w:cs="Wingdings"/>
      </w:rPr>
    </w:lvl>
  </w:abstractNum>
  <w:abstractNum w:abstractNumId="4" w15:restartNumberingAfterBreak="0">
    <w:nsid w:val="059A1960"/>
    <w:multiLevelType w:val="hybridMultilevel"/>
    <w:tmpl w:val="475606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12C9D"/>
    <w:multiLevelType w:val="hybridMultilevel"/>
    <w:tmpl w:val="86CEFB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655C3"/>
    <w:multiLevelType w:val="hybridMultilevel"/>
    <w:tmpl w:val="488C77E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D1122"/>
    <w:multiLevelType w:val="hybridMultilevel"/>
    <w:tmpl w:val="E688A3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0250A"/>
    <w:multiLevelType w:val="hybridMultilevel"/>
    <w:tmpl w:val="671C27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D4E4E"/>
    <w:multiLevelType w:val="multilevel"/>
    <w:tmpl w:val="827ADFA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9115276"/>
    <w:multiLevelType w:val="hybridMultilevel"/>
    <w:tmpl w:val="B7D6FE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E3192"/>
    <w:multiLevelType w:val="hybridMultilevel"/>
    <w:tmpl w:val="C18E1B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AC5F91"/>
    <w:multiLevelType w:val="multilevel"/>
    <w:tmpl w:val="22660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C0470C2"/>
    <w:multiLevelType w:val="hybridMultilevel"/>
    <w:tmpl w:val="0E6CBE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4C4668"/>
    <w:multiLevelType w:val="hybridMultilevel"/>
    <w:tmpl w:val="A52AF08E"/>
    <w:lvl w:ilvl="0" w:tplc="540CD1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01999"/>
    <w:multiLevelType w:val="hybridMultilevel"/>
    <w:tmpl w:val="B34E4376"/>
    <w:lvl w:ilvl="0" w:tplc="0416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6" w15:restartNumberingAfterBreak="0">
    <w:nsid w:val="20675171"/>
    <w:multiLevelType w:val="hybridMultilevel"/>
    <w:tmpl w:val="5BB23F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355B27"/>
    <w:multiLevelType w:val="hybridMultilevel"/>
    <w:tmpl w:val="43A202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255ED"/>
    <w:multiLevelType w:val="hybridMultilevel"/>
    <w:tmpl w:val="2DB4A130"/>
    <w:lvl w:ilvl="0" w:tplc="0416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9" w15:restartNumberingAfterBreak="0">
    <w:nsid w:val="2C707CF3"/>
    <w:multiLevelType w:val="hybridMultilevel"/>
    <w:tmpl w:val="6F0224A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45F4A"/>
    <w:multiLevelType w:val="hybridMultilevel"/>
    <w:tmpl w:val="DFA8D5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F0207"/>
    <w:multiLevelType w:val="hybridMultilevel"/>
    <w:tmpl w:val="C51698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A2CC2"/>
    <w:multiLevelType w:val="hybridMultilevel"/>
    <w:tmpl w:val="68F8835C"/>
    <w:lvl w:ilvl="0" w:tplc="7EEEE19A">
      <w:start w:val="1"/>
      <w:numFmt w:val="lowerLetter"/>
      <w:lvlText w:val="%1)"/>
      <w:lvlJc w:val="left"/>
      <w:pPr>
        <w:ind w:left="97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95" w:hanging="360"/>
      </w:pPr>
    </w:lvl>
    <w:lvl w:ilvl="2" w:tplc="0416001B" w:tentative="1">
      <w:start w:val="1"/>
      <w:numFmt w:val="lowerRoman"/>
      <w:lvlText w:val="%3."/>
      <w:lvlJc w:val="right"/>
      <w:pPr>
        <w:ind w:left="2415" w:hanging="180"/>
      </w:pPr>
    </w:lvl>
    <w:lvl w:ilvl="3" w:tplc="0416000F" w:tentative="1">
      <w:start w:val="1"/>
      <w:numFmt w:val="decimal"/>
      <w:lvlText w:val="%4."/>
      <w:lvlJc w:val="left"/>
      <w:pPr>
        <w:ind w:left="3135" w:hanging="360"/>
      </w:pPr>
    </w:lvl>
    <w:lvl w:ilvl="4" w:tplc="04160019" w:tentative="1">
      <w:start w:val="1"/>
      <w:numFmt w:val="lowerLetter"/>
      <w:lvlText w:val="%5."/>
      <w:lvlJc w:val="left"/>
      <w:pPr>
        <w:ind w:left="3855" w:hanging="360"/>
      </w:pPr>
    </w:lvl>
    <w:lvl w:ilvl="5" w:tplc="0416001B" w:tentative="1">
      <w:start w:val="1"/>
      <w:numFmt w:val="lowerRoman"/>
      <w:lvlText w:val="%6."/>
      <w:lvlJc w:val="right"/>
      <w:pPr>
        <w:ind w:left="4575" w:hanging="180"/>
      </w:pPr>
    </w:lvl>
    <w:lvl w:ilvl="6" w:tplc="0416000F" w:tentative="1">
      <w:start w:val="1"/>
      <w:numFmt w:val="decimal"/>
      <w:lvlText w:val="%7."/>
      <w:lvlJc w:val="left"/>
      <w:pPr>
        <w:ind w:left="5295" w:hanging="360"/>
      </w:pPr>
    </w:lvl>
    <w:lvl w:ilvl="7" w:tplc="04160019" w:tentative="1">
      <w:start w:val="1"/>
      <w:numFmt w:val="lowerLetter"/>
      <w:lvlText w:val="%8."/>
      <w:lvlJc w:val="left"/>
      <w:pPr>
        <w:ind w:left="6015" w:hanging="360"/>
      </w:pPr>
    </w:lvl>
    <w:lvl w:ilvl="8" w:tplc="04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3" w15:restartNumberingAfterBreak="0">
    <w:nsid w:val="3F1C463C"/>
    <w:multiLevelType w:val="multilevel"/>
    <w:tmpl w:val="75CA5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20C75FF"/>
    <w:multiLevelType w:val="hybridMultilevel"/>
    <w:tmpl w:val="0CC8B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47276"/>
    <w:multiLevelType w:val="hybridMultilevel"/>
    <w:tmpl w:val="B498D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463155"/>
    <w:multiLevelType w:val="hybridMultilevel"/>
    <w:tmpl w:val="A8AA31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37FEE"/>
    <w:multiLevelType w:val="hybridMultilevel"/>
    <w:tmpl w:val="33D4DC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FA32FB"/>
    <w:multiLevelType w:val="hybridMultilevel"/>
    <w:tmpl w:val="EC88E0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F5D1A"/>
    <w:multiLevelType w:val="hybridMultilevel"/>
    <w:tmpl w:val="01A0BE66"/>
    <w:lvl w:ilvl="0" w:tplc="2D70A994">
      <w:start w:val="1"/>
      <w:numFmt w:val="lowerLetter"/>
      <w:lvlText w:val="%1)"/>
      <w:lvlJc w:val="left"/>
      <w:pPr>
        <w:ind w:left="90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26" w:hanging="360"/>
      </w:pPr>
    </w:lvl>
    <w:lvl w:ilvl="2" w:tplc="0416001B" w:tentative="1">
      <w:start w:val="1"/>
      <w:numFmt w:val="lowerRoman"/>
      <w:lvlText w:val="%3."/>
      <w:lvlJc w:val="right"/>
      <w:pPr>
        <w:ind w:left="2346" w:hanging="180"/>
      </w:pPr>
    </w:lvl>
    <w:lvl w:ilvl="3" w:tplc="0416000F" w:tentative="1">
      <w:start w:val="1"/>
      <w:numFmt w:val="decimal"/>
      <w:lvlText w:val="%4."/>
      <w:lvlJc w:val="left"/>
      <w:pPr>
        <w:ind w:left="3066" w:hanging="360"/>
      </w:pPr>
    </w:lvl>
    <w:lvl w:ilvl="4" w:tplc="04160019" w:tentative="1">
      <w:start w:val="1"/>
      <w:numFmt w:val="lowerLetter"/>
      <w:lvlText w:val="%5."/>
      <w:lvlJc w:val="left"/>
      <w:pPr>
        <w:ind w:left="3786" w:hanging="360"/>
      </w:pPr>
    </w:lvl>
    <w:lvl w:ilvl="5" w:tplc="0416001B" w:tentative="1">
      <w:start w:val="1"/>
      <w:numFmt w:val="lowerRoman"/>
      <w:lvlText w:val="%6."/>
      <w:lvlJc w:val="right"/>
      <w:pPr>
        <w:ind w:left="4506" w:hanging="180"/>
      </w:pPr>
    </w:lvl>
    <w:lvl w:ilvl="6" w:tplc="0416000F" w:tentative="1">
      <w:start w:val="1"/>
      <w:numFmt w:val="decimal"/>
      <w:lvlText w:val="%7."/>
      <w:lvlJc w:val="left"/>
      <w:pPr>
        <w:ind w:left="5226" w:hanging="360"/>
      </w:pPr>
    </w:lvl>
    <w:lvl w:ilvl="7" w:tplc="04160019" w:tentative="1">
      <w:start w:val="1"/>
      <w:numFmt w:val="lowerLetter"/>
      <w:lvlText w:val="%8."/>
      <w:lvlJc w:val="left"/>
      <w:pPr>
        <w:ind w:left="5946" w:hanging="360"/>
      </w:pPr>
    </w:lvl>
    <w:lvl w:ilvl="8" w:tplc="0416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30" w15:restartNumberingAfterBreak="0">
    <w:nsid w:val="5ACC0563"/>
    <w:multiLevelType w:val="hybridMultilevel"/>
    <w:tmpl w:val="BBBEF1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88455E"/>
    <w:multiLevelType w:val="hybridMultilevel"/>
    <w:tmpl w:val="F62225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773CA"/>
    <w:multiLevelType w:val="hybridMultilevel"/>
    <w:tmpl w:val="085888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A5157"/>
    <w:multiLevelType w:val="hybridMultilevel"/>
    <w:tmpl w:val="5F64F1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F4CD6"/>
    <w:multiLevelType w:val="hybridMultilevel"/>
    <w:tmpl w:val="063EC5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557A29"/>
    <w:multiLevelType w:val="hybridMultilevel"/>
    <w:tmpl w:val="734205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D35E6E"/>
    <w:multiLevelType w:val="hybridMultilevel"/>
    <w:tmpl w:val="CF46444C"/>
    <w:lvl w:ilvl="0" w:tplc="9606D126">
      <w:start w:val="1"/>
      <w:numFmt w:val="decimal"/>
      <w:lvlText w:val="%1."/>
      <w:lvlJc w:val="left"/>
      <w:pPr>
        <w:ind w:hanging="365"/>
      </w:pPr>
      <w:rPr>
        <w:rFonts w:ascii="Arial" w:eastAsia="Arial" w:hAnsi="Arial" w:hint="default"/>
        <w:w w:val="99"/>
        <w:sz w:val="22"/>
        <w:szCs w:val="22"/>
      </w:rPr>
    </w:lvl>
    <w:lvl w:ilvl="1" w:tplc="60366292">
      <w:start w:val="1"/>
      <w:numFmt w:val="bullet"/>
      <w:lvlText w:val="•"/>
      <w:lvlJc w:val="left"/>
      <w:rPr>
        <w:rFonts w:hint="default"/>
      </w:rPr>
    </w:lvl>
    <w:lvl w:ilvl="2" w:tplc="0D4EDD48">
      <w:start w:val="1"/>
      <w:numFmt w:val="bullet"/>
      <w:lvlText w:val="•"/>
      <w:lvlJc w:val="left"/>
      <w:rPr>
        <w:rFonts w:hint="default"/>
      </w:rPr>
    </w:lvl>
    <w:lvl w:ilvl="3" w:tplc="B50656D8">
      <w:start w:val="1"/>
      <w:numFmt w:val="bullet"/>
      <w:lvlText w:val="•"/>
      <w:lvlJc w:val="left"/>
      <w:rPr>
        <w:rFonts w:hint="default"/>
      </w:rPr>
    </w:lvl>
    <w:lvl w:ilvl="4" w:tplc="1F38FC3C">
      <w:start w:val="1"/>
      <w:numFmt w:val="bullet"/>
      <w:lvlText w:val="•"/>
      <w:lvlJc w:val="left"/>
      <w:rPr>
        <w:rFonts w:hint="default"/>
      </w:rPr>
    </w:lvl>
    <w:lvl w:ilvl="5" w:tplc="4A60CF60">
      <w:start w:val="1"/>
      <w:numFmt w:val="bullet"/>
      <w:lvlText w:val="•"/>
      <w:lvlJc w:val="left"/>
      <w:rPr>
        <w:rFonts w:hint="default"/>
      </w:rPr>
    </w:lvl>
    <w:lvl w:ilvl="6" w:tplc="0B0E88FC">
      <w:start w:val="1"/>
      <w:numFmt w:val="bullet"/>
      <w:lvlText w:val="•"/>
      <w:lvlJc w:val="left"/>
      <w:rPr>
        <w:rFonts w:hint="default"/>
      </w:rPr>
    </w:lvl>
    <w:lvl w:ilvl="7" w:tplc="9992E6C0">
      <w:start w:val="1"/>
      <w:numFmt w:val="bullet"/>
      <w:lvlText w:val="•"/>
      <w:lvlJc w:val="left"/>
      <w:rPr>
        <w:rFonts w:hint="default"/>
      </w:rPr>
    </w:lvl>
    <w:lvl w:ilvl="8" w:tplc="FC8652C6">
      <w:start w:val="1"/>
      <w:numFmt w:val="bullet"/>
      <w:lvlText w:val="•"/>
      <w:lvlJc w:val="left"/>
      <w:rPr>
        <w:rFonts w:hint="default"/>
      </w:rPr>
    </w:lvl>
  </w:abstractNum>
  <w:abstractNum w:abstractNumId="37" w15:restartNumberingAfterBreak="0">
    <w:nsid w:val="6C635765"/>
    <w:multiLevelType w:val="hybridMultilevel"/>
    <w:tmpl w:val="3A6A3FA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168B5"/>
    <w:multiLevelType w:val="hybridMultilevel"/>
    <w:tmpl w:val="528659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9B763D"/>
    <w:multiLevelType w:val="multilevel"/>
    <w:tmpl w:val="851E73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F1D7EC8"/>
    <w:multiLevelType w:val="hybridMultilevel"/>
    <w:tmpl w:val="2BDE61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1E0FCA"/>
    <w:multiLevelType w:val="hybridMultilevel"/>
    <w:tmpl w:val="D47673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25FD1"/>
    <w:multiLevelType w:val="hybridMultilevel"/>
    <w:tmpl w:val="94C61E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85E0C"/>
    <w:multiLevelType w:val="hybridMultilevel"/>
    <w:tmpl w:val="5E22A3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C11C27"/>
    <w:multiLevelType w:val="hybridMultilevel"/>
    <w:tmpl w:val="5770E3C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0C68D0"/>
    <w:multiLevelType w:val="hybridMultilevel"/>
    <w:tmpl w:val="5E3236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40D50"/>
    <w:multiLevelType w:val="hybridMultilevel"/>
    <w:tmpl w:val="AFB64A26"/>
    <w:lvl w:ilvl="0" w:tplc="1444B4F6">
      <w:start w:val="1"/>
      <w:numFmt w:val="decimal"/>
      <w:lvlText w:val="%1."/>
      <w:lvlJc w:val="left"/>
      <w:pPr>
        <w:ind w:hanging="334"/>
      </w:pPr>
      <w:rPr>
        <w:rFonts w:ascii="Times New Roman" w:eastAsia="Times New Roman" w:hAnsi="Times New Roman" w:hint="default"/>
        <w:w w:val="111"/>
        <w:sz w:val="24"/>
        <w:szCs w:val="24"/>
      </w:rPr>
    </w:lvl>
    <w:lvl w:ilvl="1" w:tplc="B9825634">
      <w:start w:val="1"/>
      <w:numFmt w:val="bullet"/>
      <w:lvlText w:val="•"/>
      <w:lvlJc w:val="left"/>
      <w:rPr>
        <w:rFonts w:hint="default"/>
      </w:rPr>
    </w:lvl>
    <w:lvl w:ilvl="2" w:tplc="65F04686">
      <w:start w:val="1"/>
      <w:numFmt w:val="bullet"/>
      <w:lvlText w:val="•"/>
      <w:lvlJc w:val="left"/>
      <w:rPr>
        <w:rFonts w:hint="default"/>
      </w:rPr>
    </w:lvl>
    <w:lvl w:ilvl="3" w:tplc="1368FD44">
      <w:start w:val="1"/>
      <w:numFmt w:val="bullet"/>
      <w:lvlText w:val="•"/>
      <w:lvlJc w:val="left"/>
      <w:rPr>
        <w:rFonts w:hint="default"/>
      </w:rPr>
    </w:lvl>
    <w:lvl w:ilvl="4" w:tplc="A78E6702">
      <w:start w:val="1"/>
      <w:numFmt w:val="bullet"/>
      <w:lvlText w:val="•"/>
      <w:lvlJc w:val="left"/>
      <w:rPr>
        <w:rFonts w:hint="default"/>
      </w:rPr>
    </w:lvl>
    <w:lvl w:ilvl="5" w:tplc="53FEBDEA">
      <w:start w:val="1"/>
      <w:numFmt w:val="bullet"/>
      <w:lvlText w:val="•"/>
      <w:lvlJc w:val="left"/>
      <w:rPr>
        <w:rFonts w:hint="default"/>
      </w:rPr>
    </w:lvl>
    <w:lvl w:ilvl="6" w:tplc="69B854DA">
      <w:start w:val="1"/>
      <w:numFmt w:val="bullet"/>
      <w:lvlText w:val="•"/>
      <w:lvlJc w:val="left"/>
      <w:rPr>
        <w:rFonts w:hint="default"/>
      </w:rPr>
    </w:lvl>
    <w:lvl w:ilvl="7" w:tplc="A4F49D86">
      <w:start w:val="1"/>
      <w:numFmt w:val="bullet"/>
      <w:lvlText w:val="•"/>
      <w:lvlJc w:val="left"/>
      <w:rPr>
        <w:rFonts w:hint="default"/>
      </w:rPr>
    </w:lvl>
    <w:lvl w:ilvl="8" w:tplc="9320990C">
      <w:start w:val="1"/>
      <w:numFmt w:val="bullet"/>
      <w:lvlText w:val="•"/>
      <w:lvlJc w:val="left"/>
      <w:rPr>
        <w:rFonts w:hint="default"/>
      </w:rPr>
    </w:lvl>
  </w:abstractNum>
  <w:abstractNum w:abstractNumId="47" w15:restartNumberingAfterBreak="0">
    <w:nsid w:val="7F1764DE"/>
    <w:multiLevelType w:val="hybridMultilevel"/>
    <w:tmpl w:val="ADD452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0"/>
  </w:num>
  <w:num w:numId="3">
    <w:abstractNumId w:val="23"/>
  </w:num>
  <w:num w:numId="4">
    <w:abstractNumId w:val="9"/>
  </w:num>
  <w:num w:numId="5">
    <w:abstractNumId w:val="12"/>
  </w:num>
  <w:num w:numId="6">
    <w:abstractNumId w:val="5"/>
  </w:num>
  <w:num w:numId="7">
    <w:abstractNumId w:val="13"/>
  </w:num>
  <w:num w:numId="8">
    <w:abstractNumId w:val="38"/>
  </w:num>
  <w:num w:numId="9">
    <w:abstractNumId w:val="30"/>
  </w:num>
  <w:num w:numId="10">
    <w:abstractNumId w:val="11"/>
  </w:num>
  <w:num w:numId="11">
    <w:abstractNumId w:val="45"/>
  </w:num>
  <w:num w:numId="12">
    <w:abstractNumId w:val="26"/>
  </w:num>
  <w:num w:numId="13">
    <w:abstractNumId w:val="25"/>
  </w:num>
  <w:num w:numId="14">
    <w:abstractNumId w:val="10"/>
  </w:num>
  <w:num w:numId="15">
    <w:abstractNumId w:val="3"/>
  </w:num>
  <w:num w:numId="16">
    <w:abstractNumId w:val="21"/>
  </w:num>
  <w:num w:numId="17">
    <w:abstractNumId w:val="18"/>
  </w:num>
  <w:num w:numId="18">
    <w:abstractNumId w:val="15"/>
  </w:num>
  <w:num w:numId="19">
    <w:abstractNumId w:val="36"/>
  </w:num>
  <w:num w:numId="20">
    <w:abstractNumId w:val="46"/>
  </w:num>
  <w:num w:numId="21">
    <w:abstractNumId w:val="19"/>
  </w:num>
  <w:num w:numId="22">
    <w:abstractNumId w:val="44"/>
  </w:num>
  <w:num w:numId="23">
    <w:abstractNumId w:val="47"/>
  </w:num>
  <w:num w:numId="24">
    <w:abstractNumId w:val="33"/>
  </w:num>
  <w:num w:numId="25">
    <w:abstractNumId w:val="6"/>
  </w:num>
  <w:num w:numId="26">
    <w:abstractNumId w:val="4"/>
  </w:num>
  <w:num w:numId="27">
    <w:abstractNumId w:val="20"/>
  </w:num>
  <w:num w:numId="28">
    <w:abstractNumId w:val="7"/>
  </w:num>
  <w:num w:numId="29">
    <w:abstractNumId w:val="43"/>
  </w:num>
  <w:num w:numId="30">
    <w:abstractNumId w:val="16"/>
  </w:num>
  <w:num w:numId="31">
    <w:abstractNumId w:val="17"/>
  </w:num>
  <w:num w:numId="32">
    <w:abstractNumId w:val="29"/>
  </w:num>
  <w:num w:numId="33">
    <w:abstractNumId w:val="28"/>
  </w:num>
  <w:num w:numId="34">
    <w:abstractNumId w:val="8"/>
  </w:num>
  <w:num w:numId="35">
    <w:abstractNumId w:val="22"/>
  </w:num>
  <w:num w:numId="36">
    <w:abstractNumId w:val="27"/>
  </w:num>
  <w:num w:numId="37">
    <w:abstractNumId w:val="41"/>
  </w:num>
  <w:num w:numId="38">
    <w:abstractNumId w:val="34"/>
  </w:num>
  <w:num w:numId="39">
    <w:abstractNumId w:val="39"/>
  </w:num>
  <w:num w:numId="40">
    <w:abstractNumId w:val="32"/>
  </w:num>
  <w:num w:numId="41">
    <w:abstractNumId w:val="31"/>
  </w:num>
  <w:num w:numId="42">
    <w:abstractNumId w:val="42"/>
  </w:num>
  <w:num w:numId="43">
    <w:abstractNumId w:val="24"/>
  </w:num>
  <w:num w:numId="44">
    <w:abstractNumId w:val="37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1E37"/>
    <w:rsid w:val="00000D69"/>
    <w:rsid w:val="0000107D"/>
    <w:rsid w:val="000029E4"/>
    <w:rsid w:val="000040E8"/>
    <w:rsid w:val="000048E1"/>
    <w:rsid w:val="000048FD"/>
    <w:rsid w:val="00005B86"/>
    <w:rsid w:val="00005C27"/>
    <w:rsid w:val="000069C6"/>
    <w:rsid w:val="00006B67"/>
    <w:rsid w:val="00007E22"/>
    <w:rsid w:val="00010315"/>
    <w:rsid w:val="000123A7"/>
    <w:rsid w:val="00015AE5"/>
    <w:rsid w:val="00016904"/>
    <w:rsid w:val="00017C2A"/>
    <w:rsid w:val="0002102D"/>
    <w:rsid w:val="00022817"/>
    <w:rsid w:val="00022A4F"/>
    <w:rsid w:val="0002355A"/>
    <w:rsid w:val="000244B9"/>
    <w:rsid w:val="000255A9"/>
    <w:rsid w:val="00027034"/>
    <w:rsid w:val="00027CBF"/>
    <w:rsid w:val="00031B91"/>
    <w:rsid w:val="000343DB"/>
    <w:rsid w:val="00034AA5"/>
    <w:rsid w:val="000354B2"/>
    <w:rsid w:val="00036AFA"/>
    <w:rsid w:val="00040375"/>
    <w:rsid w:val="00040ACC"/>
    <w:rsid w:val="000414FA"/>
    <w:rsid w:val="00044369"/>
    <w:rsid w:val="00046AAB"/>
    <w:rsid w:val="00050CAA"/>
    <w:rsid w:val="00052ACB"/>
    <w:rsid w:val="00052D26"/>
    <w:rsid w:val="00053522"/>
    <w:rsid w:val="000537EA"/>
    <w:rsid w:val="00055677"/>
    <w:rsid w:val="00055999"/>
    <w:rsid w:val="00055E9C"/>
    <w:rsid w:val="0005670F"/>
    <w:rsid w:val="00056BD5"/>
    <w:rsid w:val="00057E36"/>
    <w:rsid w:val="00060A94"/>
    <w:rsid w:val="00061CBA"/>
    <w:rsid w:val="00061D8B"/>
    <w:rsid w:val="0006500A"/>
    <w:rsid w:val="00067682"/>
    <w:rsid w:val="00071374"/>
    <w:rsid w:val="00071C1C"/>
    <w:rsid w:val="000721FB"/>
    <w:rsid w:val="00075CF7"/>
    <w:rsid w:val="00076482"/>
    <w:rsid w:val="00076835"/>
    <w:rsid w:val="0008007B"/>
    <w:rsid w:val="00081B4D"/>
    <w:rsid w:val="00082AB0"/>
    <w:rsid w:val="00084725"/>
    <w:rsid w:val="00084B1E"/>
    <w:rsid w:val="000850E0"/>
    <w:rsid w:val="000851C5"/>
    <w:rsid w:val="0008522C"/>
    <w:rsid w:val="000864E0"/>
    <w:rsid w:val="00086670"/>
    <w:rsid w:val="00086933"/>
    <w:rsid w:val="00087ADE"/>
    <w:rsid w:val="00092537"/>
    <w:rsid w:val="000957DF"/>
    <w:rsid w:val="00096B4C"/>
    <w:rsid w:val="0009734E"/>
    <w:rsid w:val="000A06EE"/>
    <w:rsid w:val="000A2007"/>
    <w:rsid w:val="000A2A48"/>
    <w:rsid w:val="000A50F0"/>
    <w:rsid w:val="000A633D"/>
    <w:rsid w:val="000A6BB0"/>
    <w:rsid w:val="000A6DDE"/>
    <w:rsid w:val="000A7976"/>
    <w:rsid w:val="000A7C31"/>
    <w:rsid w:val="000B068B"/>
    <w:rsid w:val="000B09E0"/>
    <w:rsid w:val="000B12D6"/>
    <w:rsid w:val="000B2DD4"/>
    <w:rsid w:val="000B3F26"/>
    <w:rsid w:val="000B66CF"/>
    <w:rsid w:val="000B6AC0"/>
    <w:rsid w:val="000C0454"/>
    <w:rsid w:val="000C0F5D"/>
    <w:rsid w:val="000C12F6"/>
    <w:rsid w:val="000C3BAC"/>
    <w:rsid w:val="000C450F"/>
    <w:rsid w:val="000C699F"/>
    <w:rsid w:val="000D1247"/>
    <w:rsid w:val="000D3616"/>
    <w:rsid w:val="000D4EA8"/>
    <w:rsid w:val="000D54CB"/>
    <w:rsid w:val="000D6092"/>
    <w:rsid w:val="000D71D3"/>
    <w:rsid w:val="000D7CD3"/>
    <w:rsid w:val="000E0053"/>
    <w:rsid w:val="000E12A1"/>
    <w:rsid w:val="000E20DD"/>
    <w:rsid w:val="000E38D6"/>
    <w:rsid w:val="000E3E69"/>
    <w:rsid w:val="000E43D3"/>
    <w:rsid w:val="000E5101"/>
    <w:rsid w:val="000E5C55"/>
    <w:rsid w:val="000E60C4"/>
    <w:rsid w:val="000E6531"/>
    <w:rsid w:val="000E71B4"/>
    <w:rsid w:val="000F0781"/>
    <w:rsid w:val="000F197A"/>
    <w:rsid w:val="000F1CCC"/>
    <w:rsid w:val="000F3B20"/>
    <w:rsid w:val="000F3E17"/>
    <w:rsid w:val="000F3EAC"/>
    <w:rsid w:val="000F430B"/>
    <w:rsid w:val="000F5477"/>
    <w:rsid w:val="000F604E"/>
    <w:rsid w:val="000F6323"/>
    <w:rsid w:val="000F6707"/>
    <w:rsid w:val="0010079E"/>
    <w:rsid w:val="00100870"/>
    <w:rsid w:val="001024C2"/>
    <w:rsid w:val="00103570"/>
    <w:rsid w:val="001040BA"/>
    <w:rsid w:val="001047A3"/>
    <w:rsid w:val="00104C70"/>
    <w:rsid w:val="00105A77"/>
    <w:rsid w:val="00105AE9"/>
    <w:rsid w:val="00105FA9"/>
    <w:rsid w:val="0010622D"/>
    <w:rsid w:val="001102D8"/>
    <w:rsid w:val="001131CA"/>
    <w:rsid w:val="00113336"/>
    <w:rsid w:val="001147DE"/>
    <w:rsid w:val="001170DA"/>
    <w:rsid w:val="00117E79"/>
    <w:rsid w:val="00120CE6"/>
    <w:rsid w:val="0012111F"/>
    <w:rsid w:val="001211D0"/>
    <w:rsid w:val="00121F17"/>
    <w:rsid w:val="00122815"/>
    <w:rsid w:val="0012458A"/>
    <w:rsid w:val="00124CB1"/>
    <w:rsid w:val="00126AAD"/>
    <w:rsid w:val="00126E45"/>
    <w:rsid w:val="0012718B"/>
    <w:rsid w:val="00131E07"/>
    <w:rsid w:val="001360A4"/>
    <w:rsid w:val="0013626E"/>
    <w:rsid w:val="00136690"/>
    <w:rsid w:val="00136F3D"/>
    <w:rsid w:val="00137252"/>
    <w:rsid w:val="001451C9"/>
    <w:rsid w:val="00147440"/>
    <w:rsid w:val="001474F4"/>
    <w:rsid w:val="00147C01"/>
    <w:rsid w:val="001500CD"/>
    <w:rsid w:val="00152536"/>
    <w:rsid w:val="00152DBE"/>
    <w:rsid w:val="00152E6D"/>
    <w:rsid w:val="00153072"/>
    <w:rsid w:val="00153E67"/>
    <w:rsid w:val="00154B4C"/>
    <w:rsid w:val="001562F0"/>
    <w:rsid w:val="00157327"/>
    <w:rsid w:val="00160FEC"/>
    <w:rsid w:val="00161065"/>
    <w:rsid w:val="00161C5F"/>
    <w:rsid w:val="00165A72"/>
    <w:rsid w:val="00167054"/>
    <w:rsid w:val="00167EE9"/>
    <w:rsid w:val="00170FBD"/>
    <w:rsid w:val="00173FEF"/>
    <w:rsid w:val="001755E3"/>
    <w:rsid w:val="001763D3"/>
    <w:rsid w:val="001766CB"/>
    <w:rsid w:val="00176D7F"/>
    <w:rsid w:val="001820CC"/>
    <w:rsid w:val="001824D2"/>
    <w:rsid w:val="001830EE"/>
    <w:rsid w:val="00185104"/>
    <w:rsid w:val="00186BC8"/>
    <w:rsid w:val="00190CD1"/>
    <w:rsid w:val="00190D3D"/>
    <w:rsid w:val="0019215A"/>
    <w:rsid w:val="00193BD2"/>
    <w:rsid w:val="00193DD0"/>
    <w:rsid w:val="001950FC"/>
    <w:rsid w:val="001974EA"/>
    <w:rsid w:val="001A27EA"/>
    <w:rsid w:val="001A3641"/>
    <w:rsid w:val="001A3C26"/>
    <w:rsid w:val="001A3C86"/>
    <w:rsid w:val="001A3EE1"/>
    <w:rsid w:val="001A5862"/>
    <w:rsid w:val="001A5F9E"/>
    <w:rsid w:val="001A7957"/>
    <w:rsid w:val="001A7EBC"/>
    <w:rsid w:val="001B02A9"/>
    <w:rsid w:val="001B27F3"/>
    <w:rsid w:val="001B2916"/>
    <w:rsid w:val="001B2DD4"/>
    <w:rsid w:val="001B3173"/>
    <w:rsid w:val="001B6031"/>
    <w:rsid w:val="001B6BE9"/>
    <w:rsid w:val="001C0B61"/>
    <w:rsid w:val="001C42A5"/>
    <w:rsid w:val="001C4749"/>
    <w:rsid w:val="001C5C4D"/>
    <w:rsid w:val="001C6294"/>
    <w:rsid w:val="001C7528"/>
    <w:rsid w:val="001D072B"/>
    <w:rsid w:val="001D18D6"/>
    <w:rsid w:val="001D2200"/>
    <w:rsid w:val="001D293E"/>
    <w:rsid w:val="001D3928"/>
    <w:rsid w:val="001D3FA2"/>
    <w:rsid w:val="001D50B8"/>
    <w:rsid w:val="001D53C1"/>
    <w:rsid w:val="001D5921"/>
    <w:rsid w:val="001D61BD"/>
    <w:rsid w:val="001D6734"/>
    <w:rsid w:val="001D68A8"/>
    <w:rsid w:val="001D6D13"/>
    <w:rsid w:val="001E1530"/>
    <w:rsid w:val="001E2ACA"/>
    <w:rsid w:val="001E3114"/>
    <w:rsid w:val="001E3429"/>
    <w:rsid w:val="001E3451"/>
    <w:rsid w:val="001E48AF"/>
    <w:rsid w:val="001E5651"/>
    <w:rsid w:val="001E5836"/>
    <w:rsid w:val="001E625A"/>
    <w:rsid w:val="001F0396"/>
    <w:rsid w:val="001F0914"/>
    <w:rsid w:val="001F1938"/>
    <w:rsid w:val="001F194A"/>
    <w:rsid w:val="001F1C17"/>
    <w:rsid w:val="001F1CD6"/>
    <w:rsid w:val="001F2FF9"/>
    <w:rsid w:val="001F352F"/>
    <w:rsid w:val="001F35FB"/>
    <w:rsid w:val="001F6DFE"/>
    <w:rsid w:val="0020141D"/>
    <w:rsid w:val="00201636"/>
    <w:rsid w:val="00202FC5"/>
    <w:rsid w:val="002046C8"/>
    <w:rsid w:val="002056A0"/>
    <w:rsid w:val="00205821"/>
    <w:rsid w:val="00206EB6"/>
    <w:rsid w:val="002076E6"/>
    <w:rsid w:val="002102B0"/>
    <w:rsid w:val="002124B8"/>
    <w:rsid w:val="002137BF"/>
    <w:rsid w:val="00214767"/>
    <w:rsid w:val="002151EE"/>
    <w:rsid w:val="00215741"/>
    <w:rsid w:val="002157B0"/>
    <w:rsid w:val="00220FAB"/>
    <w:rsid w:val="00221A79"/>
    <w:rsid w:val="00221B08"/>
    <w:rsid w:val="00224025"/>
    <w:rsid w:val="0022475D"/>
    <w:rsid w:val="00226583"/>
    <w:rsid w:val="0022681A"/>
    <w:rsid w:val="00227C40"/>
    <w:rsid w:val="00230079"/>
    <w:rsid w:val="002313E1"/>
    <w:rsid w:val="00231456"/>
    <w:rsid w:val="0023158C"/>
    <w:rsid w:val="002328B3"/>
    <w:rsid w:val="002347C6"/>
    <w:rsid w:val="00234D95"/>
    <w:rsid w:val="002365FB"/>
    <w:rsid w:val="002370CC"/>
    <w:rsid w:val="002372E4"/>
    <w:rsid w:val="002408A6"/>
    <w:rsid w:val="00241E94"/>
    <w:rsid w:val="002427CB"/>
    <w:rsid w:val="0024281F"/>
    <w:rsid w:val="002447AD"/>
    <w:rsid w:val="00245D9D"/>
    <w:rsid w:val="00245E72"/>
    <w:rsid w:val="00247835"/>
    <w:rsid w:val="00251073"/>
    <w:rsid w:val="002510DC"/>
    <w:rsid w:val="002515CE"/>
    <w:rsid w:val="002516C9"/>
    <w:rsid w:val="0025187C"/>
    <w:rsid w:val="00252CF1"/>
    <w:rsid w:val="002545C6"/>
    <w:rsid w:val="002548D6"/>
    <w:rsid w:val="0025515D"/>
    <w:rsid w:val="002560AB"/>
    <w:rsid w:val="00256148"/>
    <w:rsid w:val="00256EAE"/>
    <w:rsid w:val="0025746D"/>
    <w:rsid w:val="00257699"/>
    <w:rsid w:val="002604A0"/>
    <w:rsid w:val="0026149E"/>
    <w:rsid w:val="00262AB5"/>
    <w:rsid w:val="0026547C"/>
    <w:rsid w:val="00266455"/>
    <w:rsid w:val="00270CCB"/>
    <w:rsid w:val="00273E84"/>
    <w:rsid w:val="00274443"/>
    <w:rsid w:val="0027494A"/>
    <w:rsid w:val="00274B99"/>
    <w:rsid w:val="00275BBA"/>
    <w:rsid w:val="0027718E"/>
    <w:rsid w:val="00277A6C"/>
    <w:rsid w:val="00277E26"/>
    <w:rsid w:val="00280BC9"/>
    <w:rsid w:val="0028210D"/>
    <w:rsid w:val="002833A2"/>
    <w:rsid w:val="00284EAE"/>
    <w:rsid w:val="0028774C"/>
    <w:rsid w:val="00287949"/>
    <w:rsid w:val="00287EA8"/>
    <w:rsid w:val="00287FBE"/>
    <w:rsid w:val="00291D52"/>
    <w:rsid w:val="00294455"/>
    <w:rsid w:val="00294C92"/>
    <w:rsid w:val="002A0466"/>
    <w:rsid w:val="002A2C66"/>
    <w:rsid w:val="002A3990"/>
    <w:rsid w:val="002A4710"/>
    <w:rsid w:val="002A477E"/>
    <w:rsid w:val="002A4CDD"/>
    <w:rsid w:val="002A50EB"/>
    <w:rsid w:val="002A5CD0"/>
    <w:rsid w:val="002A5F07"/>
    <w:rsid w:val="002A655F"/>
    <w:rsid w:val="002B4D94"/>
    <w:rsid w:val="002B5F60"/>
    <w:rsid w:val="002C0EAF"/>
    <w:rsid w:val="002C237E"/>
    <w:rsid w:val="002C3DDB"/>
    <w:rsid w:val="002C7A11"/>
    <w:rsid w:val="002D0064"/>
    <w:rsid w:val="002D03FF"/>
    <w:rsid w:val="002D0C38"/>
    <w:rsid w:val="002D21E0"/>
    <w:rsid w:val="002D5E59"/>
    <w:rsid w:val="002D622B"/>
    <w:rsid w:val="002E1AAA"/>
    <w:rsid w:val="002E3F85"/>
    <w:rsid w:val="002E44D9"/>
    <w:rsid w:val="002E6099"/>
    <w:rsid w:val="002E629A"/>
    <w:rsid w:val="002E6CA3"/>
    <w:rsid w:val="002E7F9C"/>
    <w:rsid w:val="002F045B"/>
    <w:rsid w:val="002F0922"/>
    <w:rsid w:val="002F1E62"/>
    <w:rsid w:val="002F398E"/>
    <w:rsid w:val="002F4232"/>
    <w:rsid w:val="002F62DC"/>
    <w:rsid w:val="00300BB6"/>
    <w:rsid w:val="00303D2D"/>
    <w:rsid w:val="00310DB5"/>
    <w:rsid w:val="003117B6"/>
    <w:rsid w:val="0031273E"/>
    <w:rsid w:val="00312D93"/>
    <w:rsid w:val="00312FF7"/>
    <w:rsid w:val="003138F9"/>
    <w:rsid w:val="00314161"/>
    <w:rsid w:val="0031620E"/>
    <w:rsid w:val="00317838"/>
    <w:rsid w:val="00317978"/>
    <w:rsid w:val="00317D7A"/>
    <w:rsid w:val="003233F1"/>
    <w:rsid w:val="00324329"/>
    <w:rsid w:val="00324763"/>
    <w:rsid w:val="00325FF7"/>
    <w:rsid w:val="00327EF4"/>
    <w:rsid w:val="003306CF"/>
    <w:rsid w:val="00332009"/>
    <w:rsid w:val="0033495E"/>
    <w:rsid w:val="003356D7"/>
    <w:rsid w:val="0033629E"/>
    <w:rsid w:val="00336AA5"/>
    <w:rsid w:val="0034028C"/>
    <w:rsid w:val="0034122A"/>
    <w:rsid w:val="00341CA3"/>
    <w:rsid w:val="00342003"/>
    <w:rsid w:val="00344224"/>
    <w:rsid w:val="00345410"/>
    <w:rsid w:val="003472BF"/>
    <w:rsid w:val="003477F6"/>
    <w:rsid w:val="003513CE"/>
    <w:rsid w:val="00354994"/>
    <w:rsid w:val="003557EA"/>
    <w:rsid w:val="00356CF7"/>
    <w:rsid w:val="00357D96"/>
    <w:rsid w:val="00357F0F"/>
    <w:rsid w:val="003607C4"/>
    <w:rsid w:val="00361A2F"/>
    <w:rsid w:val="00362870"/>
    <w:rsid w:val="0036555D"/>
    <w:rsid w:val="00365A34"/>
    <w:rsid w:val="00367DED"/>
    <w:rsid w:val="00371DA5"/>
    <w:rsid w:val="00372338"/>
    <w:rsid w:val="00372FA7"/>
    <w:rsid w:val="003731EE"/>
    <w:rsid w:val="00374519"/>
    <w:rsid w:val="00374B4C"/>
    <w:rsid w:val="003763DE"/>
    <w:rsid w:val="003803B5"/>
    <w:rsid w:val="00380DE8"/>
    <w:rsid w:val="00383268"/>
    <w:rsid w:val="00384D74"/>
    <w:rsid w:val="00384EB8"/>
    <w:rsid w:val="00386E35"/>
    <w:rsid w:val="00391CB6"/>
    <w:rsid w:val="0039419E"/>
    <w:rsid w:val="003952B3"/>
    <w:rsid w:val="00396F8D"/>
    <w:rsid w:val="0039704D"/>
    <w:rsid w:val="00397CBD"/>
    <w:rsid w:val="003A0DF2"/>
    <w:rsid w:val="003A1572"/>
    <w:rsid w:val="003A28F8"/>
    <w:rsid w:val="003A349B"/>
    <w:rsid w:val="003A359B"/>
    <w:rsid w:val="003A5702"/>
    <w:rsid w:val="003A5A90"/>
    <w:rsid w:val="003A633D"/>
    <w:rsid w:val="003A63B1"/>
    <w:rsid w:val="003A782C"/>
    <w:rsid w:val="003A7887"/>
    <w:rsid w:val="003A7B18"/>
    <w:rsid w:val="003B3EAA"/>
    <w:rsid w:val="003B4F47"/>
    <w:rsid w:val="003B6E4D"/>
    <w:rsid w:val="003B783D"/>
    <w:rsid w:val="003B790F"/>
    <w:rsid w:val="003B7C03"/>
    <w:rsid w:val="003C02BA"/>
    <w:rsid w:val="003C369B"/>
    <w:rsid w:val="003C3AF1"/>
    <w:rsid w:val="003C479D"/>
    <w:rsid w:val="003C6A9C"/>
    <w:rsid w:val="003C74F8"/>
    <w:rsid w:val="003C7EF9"/>
    <w:rsid w:val="003D08E9"/>
    <w:rsid w:val="003D4E12"/>
    <w:rsid w:val="003D577F"/>
    <w:rsid w:val="003D5A84"/>
    <w:rsid w:val="003D5D9A"/>
    <w:rsid w:val="003D680D"/>
    <w:rsid w:val="003D70AB"/>
    <w:rsid w:val="003D7633"/>
    <w:rsid w:val="003D7811"/>
    <w:rsid w:val="003E0541"/>
    <w:rsid w:val="003E2C78"/>
    <w:rsid w:val="003E2CF4"/>
    <w:rsid w:val="003E2E4F"/>
    <w:rsid w:val="003F077E"/>
    <w:rsid w:val="003F1B00"/>
    <w:rsid w:val="003F28F0"/>
    <w:rsid w:val="003F3ECA"/>
    <w:rsid w:val="003F46B1"/>
    <w:rsid w:val="003F6577"/>
    <w:rsid w:val="003F6E7A"/>
    <w:rsid w:val="00401550"/>
    <w:rsid w:val="004016D1"/>
    <w:rsid w:val="0040283E"/>
    <w:rsid w:val="004037F5"/>
    <w:rsid w:val="00403879"/>
    <w:rsid w:val="004038BF"/>
    <w:rsid w:val="00404B9F"/>
    <w:rsid w:val="004050CC"/>
    <w:rsid w:val="00406054"/>
    <w:rsid w:val="00406DD5"/>
    <w:rsid w:val="0041128B"/>
    <w:rsid w:val="00411B13"/>
    <w:rsid w:val="00417045"/>
    <w:rsid w:val="00420F0C"/>
    <w:rsid w:val="004244D0"/>
    <w:rsid w:val="00425627"/>
    <w:rsid w:val="0042570E"/>
    <w:rsid w:val="00427477"/>
    <w:rsid w:val="00427590"/>
    <w:rsid w:val="00430AD5"/>
    <w:rsid w:val="00431E4C"/>
    <w:rsid w:val="004328E2"/>
    <w:rsid w:val="0043337B"/>
    <w:rsid w:val="0043686B"/>
    <w:rsid w:val="00436FC1"/>
    <w:rsid w:val="00440695"/>
    <w:rsid w:val="00444FB0"/>
    <w:rsid w:val="00445DA9"/>
    <w:rsid w:val="004465F9"/>
    <w:rsid w:val="00446CF1"/>
    <w:rsid w:val="00447509"/>
    <w:rsid w:val="004479EE"/>
    <w:rsid w:val="0045166F"/>
    <w:rsid w:val="004520C8"/>
    <w:rsid w:val="00452510"/>
    <w:rsid w:val="004539D0"/>
    <w:rsid w:val="00454391"/>
    <w:rsid w:val="0045444A"/>
    <w:rsid w:val="00455C1C"/>
    <w:rsid w:val="00455ED6"/>
    <w:rsid w:val="00456066"/>
    <w:rsid w:val="004567BD"/>
    <w:rsid w:val="004607DD"/>
    <w:rsid w:val="00461060"/>
    <w:rsid w:val="00463549"/>
    <w:rsid w:val="00463C13"/>
    <w:rsid w:val="00465982"/>
    <w:rsid w:val="00465D01"/>
    <w:rsid w:val="00466121"/>
    <w:rsid w:val="00466E82"/>
    <w:rsid w:val="00467035"/>
    <w:rsid w:val="0046762F"/>
    <w:rsid w:val="00470940"/>
    <w:rsid w:val="0047195D"/>
    <w:rsid w:val="004722AA"/>
    <w:rsid w:val="00472AD8"/>
    <w:rsid w:val="00473C44"/>
    <w:rsid w:val="00474A03"/>
    <w:rsid w:val="00474B6B"/>
    <w:rsid w:val="00475B06"/>
    <w:rsid w:val="0047721B"/>
    <w:rsid w:val="00480516"/>
    <w:rsid w:val="00480DBE"/>
    <w:rsid w:val="0048154A"/>
    <w:rsid w:val="00481E44"/>
    <w:rsid w:val="004827F3"/>
    <w:rsid w:val="00484B21"/>
    <w:rsid w:val="00487345"/>
    <w:rsid w:val="00490760"/>
    <w:rsid w:val="0049515E"/>
    <w:rsid w:val="0049590D"/>
    <w:rsid w:val="00495AD0"/>
    <w:rsid w:val="00496127"/>
    <w:rsid w:val="004A06DF"/>
    <w:rsid w:val="004A0886"/>
    <w:rsid w:val="004A0FD8"/>
    <w:rsid w:val="004A2479"/>
    <w:rsid w:val="004A31A9"/>
    <w:rsid w:val="004A49D7"/>
    <w:rsid w:val="004A64A7"/>
    <w:rsid w:val="004B0648"/>
    <w:rsid w:val="004B269B"/>
    <w:rsid w:val="004B2E46"/>
    <w:rsid w:val="004B30B9"/>
    <w:rsid w:val="004B35E3"/>
    <w:rsid w:val="004B373F"/>
    <w:rsid w:val="004B48E2"/>
    <w:rsid w:val="004B6125"/>
    <w:rsid w:val="004B68D3"/>
    <w:rsid w:val="004C0059"/>
    <w:rsid w:val="004C0424"/>
    <w:rsid w:val="004C15EC"/>
    <w:rsid w:val="004C197A"/>
    <w:rsid w:val="004C2B08"/>
    <w:rsid w:val="004C2C79"/>
    <w:rsid w:val="004C2CAF"/>
    <w:rsid w:val="004C3305"/>
    <w:rsid w:val="004C3490"/>
    <w:rsid w:val="004C4295"/>
    <w:rsid w:val="004C464D"/>
    <w:rsid w:val="004C49AD"/>
    <w:rsid w:val="004C57A5"/>
    <w:rsid w:val="004C6702"/>
    <w:rsid w:val="004C6980"/>
    <w:rsid w:val="004C7019"/>
    <w:rsid w:val="004C7689"/>
    <w:rsid w:val="004D01CA"/>
    <w:rsid w:val="004D04C6"/>
    <w:rsid w:val="004D1EA7"/>
    <w:rsid w:val="004D23B4"/>
    <w:rsid w:val="004D3ACE"/>
    <w:rsid w:val="004D412E"/>
    <w:rsid w:val="004D4D58"/>
    <w:rsid w:val="004D734C"/>
    <w:rsid w:val="004D7D3C"/>
    <w:rsid w:val="004E2C34"/>
    <w:rsid w:val="004E3B7B"/>
    <w:rsid w:val="004E5C76"/>
    <w:rsid w:val="004E607D"/>
    <w:rsid w:val="004F07E5"/>
    <w:rsid w:val="004F1202"/>
    <w:rsid w:val="004F1F4F"/>
    <w:rsid w:val="004F21B9"/>
    <w:rsid w:val="004F2CD0"/>
    <w:rsid w:val="004F30E2"/>
    <w:rsid w:val="004F7BB0"/>
    <w:rsid w:val="004F7FF6"/>
    <w:rsid w:val="00500107"/>
    <w:rsid w:val="00500429"/>
    <w:rsid w:val="005013EB"/>
    <w:rsid w:val="00501B17"/>
    <w:rsid w:val="00502531"/>
    <w:rsid w:val="00504103"/>
    <w:rsid w:val="00506213"/>
    <w:rsid w:val="005074F3"/>
    <w:rsid w:val="00511F76"/>
    <w:rsid w:val="00512359"/>
    <w:rsid w:val="00513262"/>
    <w:rsid w:val="0051552F"/>
    <w:rsid w:val="00515541"/>
    <w:rsid w:val="00516584"/>
    <w:rsid w:val="005165EA"/>
    <w:rsid w:val="00516BC6"/>
    <w:rsid w:val="00516FF8"/>
    <w:rsid w:val="005171D1"/>
    <w:rsid w:val="00522114"/>
    <w:rsid w:val="00523AC2"/>
    <w:rsid w:val="005255E8"/>
    <w:rsid w:val="00525AA5"/>
    <w:rsid w:val="0052773A"/>
    <w:rsid w:val="005277B5"/>
    <w:rsid w:val="0053151A"/>
    <w:rsid w:val="00533B40"/>
    <w:rsid w:val="00533C5C"/>
    <w:rsid w:val="0053423E"/>
    <w:rsid w:val="00534717"/>
    <w:rsid w:val="005347F1"/>
    <w:rsid w:val="00536FE3"/>
    <w:rsid w:val="005371D3"/>
    <w:rsid w:val="005379F9"/>
    <w:rsid w:val="00537CB3"/>
    <w:rsid w:val="0054009C"/>
    <w:rsid w:val="00541EF6"/>
    <w:rsid w:val="005475EF"/>
    <w:rsid w:val="00552429"/>
    <w:rsid w:val="00553929"/>
    <w:rsid w:val="00554CE4"/>
    <w:rsid w:val="00555048"/>
    <w:rsid w:val="00556788"/>
    <w:rsid w:val="00557577"/>
    <w:rsid w:val="00560274"/>
    <w:rsid w:val="0056155E"/>
    <w:rsid w:val="00562F4F"/>
    <w:rsid w:val="00564C70"/>
    <w:rsid w:val="005663C8"/>
    <w:rsid w:val="00567B59"/>
    <w:rsid w:val="00570FDB"/>
    <w:rsid w:val="00572C35"/>
    <w:rsid w:val="00573D3B"/>
    <w:rsid w:val="00573FC3"/>
    <w:rsid w:val="0057414C"/>
    <w:rsid w:val="00575C6C"/>
    <w:rsid w:val="00577E0C"/>
    <w:rsid w:val="00580696"/>
    <w:rsid w:val="0058196F"/>
    <w:rsid w:val="00582C8C"/>
    <w:rsid w:val="0058574F"/>
    <w:rsid w:val="00585E2B"/>
    <w:rsid w:val="0058787E"/>
    <w:rsid w:val="00590089"/>
    <w:rsid w:val="00591845"/>
    <w:rsid w:val="0059395A"/>
    <w:rsid w:val="00594194"/>
    <w:rsid w:val="0059502D"/>
    <w:rsid w:val="005955F9"/>
    <w:rsid w:val="00596456"/>
    <w:rsid w:val="005A0A7D"/>
    <w:rsid w:val="005A1594"/>
    <w:rsid w:val="005A18DB"/>
    <w:rsid w:val="005A2759"/>
    <w:rsid w:val="005A28A2"/>
    <w:rsid w:val="005A2D2B"/>
    <w:rsid w:val="005A34E3"/>
    <w:rsid w:val="005A3ABA"/>
    <w:rsid w:val="005A5BE6"/>
    <w:rsid w:val="005B0DA9"/>
    <w:rsid w:val="005B2098"/>
    <w:rsid w:val="005B21B0"/>
    <w:rsid w:val="005B2FD5"/>
    <w:rsid w:val="005B40BB"/>
    <w:rsid w:val="005B546D"/>
    <w:rsid w:val="005B572B"/>
    <w:rsid w:val="005B78BE"/>
    <w:rsid w:val="005C366C"/>
    <w:rsid w:val="005C3B72"/>
    <w:rsid w:val="005C3EF7"/>
    <w:rsid w:val="005C52C9"/>
    <w:rsid w:val="005C6799"/>
    <w:rsid w:val="005C7123"/>
    <w:rsid w:val="005D11A2"/>
    <w:rsid w:val="005D27CE"/>
    <w:rsid w:val="005D2A9F"/>
    <w:rsid w:val="005D2AD2"/>
    <w:rsid w:val="005D3F20"/>
    <w:rsid w:val="005D71DC"/>
    <w:rsid w:val="005E0C49"/>
    <w:rsid w:val="005E114E"/>
    <w:rsid w:val="005E1988"/>
    <w:rsid w:val="005E1CA4"/>
    <w:rsid w:val="005E458F"/>
    <w:rsid w:val="005E4673"/>
    <w:rsid w:val="005E5034"/>
    <w:rsid w:val="005E6C5A"/>
    <w:rsid w:val="005E6E2B"/>
    <w:rsid w:val="005E6F8D"/>
    <w:rsid w:val="005E7E4B"/>
    <w:rsid w:val="005F0269"/>
    <w:rsid w:val="005F03A7"/>
    <w:rsid w:val="005F0B17"/>
    <w:rsid w:val="005F38FA"/>
    <w:rsid w:val="005F48BE"/>
    <w:rsid w:val="005F6DF6"/>
    <w:rsid w:val="005F7047"/>
    <w:rsid w:val="0060176A"/>
    <w:rsid w:val="00605414"/>
    <w:rsid w:val="00606AB4"/>
    <w:rsid w:val="006075C7"/>
    <w:rsid w:val="006130E6"/>
    <w:rsid w:val="006142AC"/>
    <w:rsid w:val="00617BA7"/>
    <w:rsid w:val="00620BD3"/>
    <w:rsid w:val="00620C98"/>
    <w:rsid w:val="00621CC5"/>
    <w:rsid w:val="0062479B"/>
    <w:rsid w:val="006253A8"/>
    <w:rsid w:val="00625821"/>
    <w:rsid w:val="0062653B"/>
    <w:rsid w:val="00626D30"/>
    <w:rsid w:val="00626F59"/>
    <w:rsid w:val="006273AC"/>
    <w:rsid w:val="00630274"/>
    <w:rsid w:val="0063174E"/>
    <w:rsid w:val="00632ECB"/>
    <w:rsid w:val="00634153"/>
    <w:rsid w:val="0063583D"/>
    <w:rsid w:val="00637359"/>
    <w:rsid w:val="006438F0"/>
    <w:rsid w:val="00644463"/>
    <w:rsid w:val="0064507D"/>
    <w:rsid w:val="00645ED8"/>
    <w:rsid w:val="00646764"/>
    <w:rsid w:val="00646DA7"/>
    <w:rsid w:val="00646E16"/>
    <w:rsid w:val="006509A5"/>
    <w:rsid w:val="00651369"/>
    <w:rsid w:val="00651D3F"/>
    <w:rsid w:val="00652D47"/>
    <w:rsid w:val="0065524F"/>
    <w:rsid w:val="00657352"/>
    <w:rsid w:val="00657ADC"/>
    <w:rsid w:val="00660016"/>
    <w:rsid w:val="00661310"/>
    <w:rsid w:val="00661CC3"/>
    <w:rsid w:val="00661EA4"/>
    <w:rsid w:val="006620C8"/>
    <w:rsid w:val="00662AB4"/>
    <w:rsid w:val="00662DC9"/>
    <w:rsid w:val="00662E04"/>
    <w:rsid w:val="00665025"/>
    <w:rsid w:val="00666757"/>
    <w:rsid w:val="00666993"/>
    <w:rsid w:val="00667B82"/>
    <w:rsid w:val="006705D6"/>
    <w:rsid w:val="0067314F"/>
    <w:rsid w:val="0067386C"/>
    <w:rsid w:val="006753BC"/>
    <w:rsid w:val="00677622"/>
    <w:rsid w:val="00680B7A"/>
    <w:rsid w:val="00680F0F"/>
    <w:rsid w:val="00681538"/>
    <w:rsid w:val="00681B19"/>
    <w:rsid w:val="00681FA4"/>
    <w:rsid w:val="00682351"/>
    <w:rsid w:val="00682F9F"/>
    <w:rsid w:val="006834D4"/>
    <w:rsid w:val="006842B4"/>
    <w:rsid w:val="00685113"/>
    <w:rsid w:val="00686186"/>
    <w:rsid w:val="00687330"/>
    <w:rsid w:val="00687FB1"/>
    <w:rsid w:val="0069150C"/>
    <w:rsid w:val="0069230C"/>
    <w:rsid w:val="00693D59"/>
    <w:rsid w:val="00697BC9"/>
    <w:rsid w:val="006A042A"/>
    <w:rsid w:val="006A2049"/>
    <w:rsid w:val="006A31FE"/>
    <w:rsid w:val="006A5677"/>
    <w:rsid w:val="006A5EC2"/>
    <w:rsid w:val="006B00CA"/>
    <w:rsid w:val="006B03DC"/>
    <w:rsid w:val="006B3054"/>
    <w:rsid w:val="006B379F"/>
    <w:rsid w:val="006B3B56"/>
    <w:rsid w:val="006B4EB8"/>
    <w:rsid w:val="006B681B"/>
    <w:rsid w:val="006B68D6"/>
    <w:rsid w:val="006B7D69"/>
    <w:rsid w:val="006B7F4E"/>
    <w:rsid w:val="006C0711"/>
    <w:rsid w:val="006C146B"/>
    <w:rsid w:val="006C1C63"/>
    <w:rsid w:val="006C2841"/>
    <w:rsid w:val="006C32EB"/>
    <w:rsid w:val="006C39B8"/>
    <w:rsid w:val="006C67A0"/>
    <w:rsid w:val="006C7BDB"/>
    <w:rsid w:val="006C7E20"/>
    <w:rsid w:val="006C7EAA"/>
    <w:rsid w:val="006C7FAD"/>
    <w:rsid w:val="006D1EA4"/>
    <w:rsid w:val="006D1ED2"/>
    <w:rsid w:val="006D4238"/>
    <w:rsid w:val="006D47FA"/>
    <w:rsid w:val="006D55E3"/>
    <w:rsid w:val="006D6CDA"/>
    <w:rsid w:val="006E03CA"/>
    <w:rsid w:val="006E08A2"/>
    <w:rsid w:val="006E0E66"/>
    <w:rsid w:val="006E275A"/>
    <w:rsid w:val="006E2EAE"/>
    <w:rsid w:val="006E4AA1"/>
    <w:rsid w:val="006E5A69"/>
    <w:rsid w:val="006E73F6"/>
    <w:rsid w:val="006E7E9A"/>
    <w:rsid w:val="006F2B6E"/>
    <w:rsid w:val="006F2D9B"/>
    <w:rsid w:val="006F4C2F"/>
    <w:rsid w:val="006F4C66"/>
    <w:rsid w:val="006F70B6"/>
    <w:rsid w:val="007009F2"/>
    <w:rsid w:val="007021C6"/>
    <w:rsid w:val="00702FD6"/>
    <w:rsid w:val="007043FB"/>
    <w:rsid w:val="00704500"/>
    <w:rsid w:val="007047F6"/>
    <w:rsid w:val="00710445"/>
    <w:rsid w:val="007129ED"/>
    <w:rsid w:val="00713118"/>
    <w:rsid w:val="0071534E"/>
    <w:rsid w:val="007157B0"/>
    <w:rsid w:val="00716E61"/>
    <w:rsid w:val="00722152"/>
    <w:rsid w:val="00723601"/>
    <w:rsid w:val="00723670"/>
    <w:rsid w:val="007263D3"/>
    <w:rsid w:val="00726509"/>
    <w:rsid w:val="00727505"/>
    <w:rsid w:val="0073049D"/>
    <w:rsid w:val="00731581"/>
    <w:rsid w:val="007319F5"/>
    <w:rsid w:val="00732373"/>
    <w:rsid w:val="007324B0"/>
    <w:rsid w:val="007325FB"/>
    <w:rsid w:val="007328C4"/>
    <w:rsid w:val="00732997"/>
    <w:rsid w:val="00732BBF"/>
    <w:rsid w:val="00733F0A"/>
    <w:rsid w:val="00735A43"/>
    <w:rsid w:val="007369BD"/>
    <w:rsid w:val="0073726A"/>
    <w:rsid w:val="0073787D"/>
    <w:rsid w:val="00740F34"/>
    <w:rsid w:val="007411D1"/>
    <w:rsid w:val="00743696"/>
    <w:rsid w:val="00743EC5"/>
    <w:rsid w:val="00744684"/>
    <w:rsid w:val="00745374"/>
    <w:rsid w:val="00746B14"/>
    <w:rsid w:val="00752D86"/>
    <w:rsid w:val="0075305B"/>
    <w:rsid w:val="007546BF"/>
    <w:rsid w:val="00754A08"/>
    <w:rsid w:val="00754A33"/>
    <w:rsid w:val="0075560D"/>
    <w:rsid w:val="00755D38"/>
    <w:rsid w:val="00756167"/>
    <w:rsid w:val="00757961"/>
    <w:rsid w:val="00760B5D"/>
    <w:rsid w:val="00760E78"/>
    <w:rsid w:val="00760EE7"/>
    <w:rsid w:val="007610E3"/>
    <w:rsid w:val="00761979"/>
    <w:rsid w:val="00763B7A"/>
    <w:rsid w:val="00765373"/>
    <w:rsid w:val="007706DA"/>
    <w:rsid w:val="00770781"/>
    <w:rsid w:val="007709D9"/>
    <w:rsid w:val="00771555"/>
    <w:rsid w:val="00774D6B"/>
    <w:rsid w:val="00774EAC"/>
    <w:rsid w:val="00775311"/>
    <w:rsid w:val="00776DF0"/>
    <w:rsid w:val="007811F5"/>
    <w:rsid w:val="00781B74"/>
    <w:rsid w:val="00783E7A"/>
    <w:rsid w:val="00784245"/>
    <w:rsid w:val="00785812"/>
    <w:rsid w:val="00785C7B"/>
    <w:rsid w:val="0078788E"/>
    <w:rsid w:val="00790152"/>
    <w:rsid w:val="007927EA"/>
    <w:rsid w:val="00792D48"/>
    <w:rsid w:val="007932F8"/>
    <w:rsid w:val="00793768"/>
    <w:rsid w:val="00794CBF"/>
    <w:rsid w:val="00796863"/>
    <w:rsid w:val="00796ECF"/>
    <w:rsid w:val="0079777A"/>
    <w:rsid w:val="007A0C42"/>
    <w:rsid w:val="007A162D"/>
    <w:rsid w:val="007A291E"/>
    <w:rsid w:val="007A7680"/>
    <w:rsid w:val="007B2337"/>
    <w:rsid w:val="007B2690"/>
    <w:rsid w:val="007B4097"/>
    <w:rsid w:val="007B4D25"/>
    <w:rsid w:val="007B4EA5"/>
    <w:rsid w:val="007B5F7B"/>
    <w:rsid w:val="007C13FB"/>
    <w:rsid w:val="007C3AFA"/>
    <w:rsid w:val="007C3FAB"/>
    <w:rsid w:val="007C50A7"/>
    <w:rsid w:val="007C5E56"/>
    <w:rsid w:val="007D0460"/>
    <w:rsid w:val="007D11C2"/>
    <w:rsid w:val="007D2420"/>
    <w:rsid w:val="007D27BD"/>
    <w:rsid w:val="007D50B7"/>
    <w:rsid w:val="007D6C82"/>
    <w:rsid w:val="007D6D9A"/>
    <w:rsid w:val="007D7BA7"/>
    <w:rsid w:val="007E0D6C"/>
    <w:rsid w:val="007E321A"/>
    <w:rsid w:val="007E4A78"/>
    <w:rsid w:val="007F1FE6"/>
    <w:rsid w:val="007F3F3A"/>
    <w:rsid w:val="007F5022"/>
    <w:rsid w:val="007F5FEF"/>
    <w:rsid w:val="007F7523"/>
    <w:rsid w:val="007F7850"/>
    <w:rsid w:val="008003E3"/>
    <w:rsid w:val="00800E1E"/>
    <w:rsid w:val="00801196"/>
    <w:rsid w:val="00801519"/>
    <w:rsid w:val="00802A72"/>
    <w:rsid w:val="008040CC"/>
    <w:rsid w:val="008044F7"/>
    <w:rsid w:val="00806D9B"/>
    <w:rsid w:val="00806F46"/>
    <w:rsid w:val="008079CF"/>
    <w:rsid w:val="008107AC"/>
    <w:rsid w:val="00810BE8"/>
    <w:rsid w:val="00810DD0"/>
    <w:rsid w:val="00810E33"/>
    <w:rsid w:val="00811C59"/>
    <w:rsid w:val="008120DC"/>
    <w:rsid w:val="00815F34"/>
    <w:rsid w:val="008176B2"/>
    <w:rsid w:val="008202BA"/>
    <w:rsid w:val="008207B2"/>
    <w:rsid w:val="0082301D"/>
    <w:rsid w:val="00824CB0"/>
    <w:rsid w:val="008252A2"/>
    <w:rsid w:val="00825687"/>
    <w:rsid w:val="00827A1D"/>
    <w:rsid w:val="00830333"/>
    <w:rsid w:val="00830C65"/>
    <w:rsid w:val="008325EE"/>
    <w:rsid w:val="00832C25"/>
    <w:rsid w:val="008332C2"/>
    <w:rsid w:val="0083337D"/>
    <w:rsid w:val="008336F0"/>
    <w:rsid w:val="00834986"/>
    <w:rsid w:val="00836A24"/>
    <w:rsid w:val="00836C5B"/>
    <w:rsid w:val="00837446"/>
    <w:rsid w:val="00840A31"/>
    <w:rsid w:val="0084513B"/>
    <w:rsid w:val="00845EBC"/>
    <w:rsid w:val="0084675B"/>
    <w:rsid w:val="00847A84"/>
    <w:rsid w:val="00850392"/>
    <w:rsid w:val="00851527"/>
    <w:rsid w:val="00852247"/>
    <w:rsid w:val="00852D5F"/>
    <w:rsid w:val="008547F3"/>
    <w:rsid w:val="008554ED"/>
    <w:rsid w:val="00855934"/>
    <w:rsid w:val="00855F1E"/>
    <w:rsid w:val="0086104D"/>
    <w:rsid w:val="00861362"/>
    <w:rsid w:val="008614A2"/>
    <w:rsid w:val="00862163"/>
    <w:rsid w:val="00862D13"/>
    <w:rsid w:val="008631A5"/>
    <w:rsid w:val="0086326B"/>
    <w:rsid w:val="008639DC"/>
    <w:rsid w:val="008650AE"/>
    <w:rsid w:val="008706DE"/>
    <w:rsid w:val="0087139F"/>
    <w:rsid w:val="00872A77"/>
    <w:rsid w:val="00873060"/>
    <w:rsid w:val="008741BD"/>
    <w:rsid w:val="00874D56"/>
    <w:rsid w:val="00874DF0"/>
    <w:rsid w:val="00875774"/>
    <w:rsid w:val="00875856"/>
    <w:rsid w:val="00875AE5"/>
    <w:rsid w:val="00876915"/>
    <w:rsid w:val="0087776A"/>
    <w:rsid w:val="008779E1"/>
    <w:rsid w:val="00877B53"/>
    <w:rsid w:val="00877FD4"/>
    <w:rsid w:val="008817F4"/>
    <w:rsid w:val="00881963"/>
    <w:rsid w:val="00881ED8"/>
    <w:rsid w:val="00882600"/>
    <w:rsid w:val="008829B9"/>
    <w:rsid w:val="0088377E"/>
    <w:rsid w:val="00885429"/>
    <w:rsid w:val="00890049"/>
    <w:rsid w:val="008900CF"/>
    <w:rsid w:val="00891AE3"/>
    <w:rsid w:val="00893402"/>
    <w:rsid w:val="008935F2"/>
    <w:rsid w:val="00893CA7"/>
    <w:rsid w:val="00894329"/>
    <w:rsid w:val="00894871"/>
    <w:rsid w:val="00897B67"/>
    <w:rsid w:val="008A08B1"/>
    <w:rsid w:val="008A1009"/>
    <w:rsid w:val="008A39FF"/>
    <w:rsid w:val="008A45CD"/>
    <w:rsid w:val="008A4656"/>
    <w:rsid w:val="008A472B"/>
    <w:rsid w:val="008A53D8"/>
    <w:rsid w:val="008A54E3"/>
    <w:rsid w:val="008A6778"/>
    <w:rsid w:val="008A6B32"/>
    <w:rsid w:val="008B6B8D"/>
    <w:rsid w:val="008C09E5"/>
    <w:rsid w:val="008C0BEC"/>
    <w:rsid w:val="008C141F"/>
    <w:rsid w:val="008C214D"/>
    <w:rsid w:val="008C2E5F"/>
    <w:rsid w:val="008C6E45"/>
    <w:rsid w:val="008D0620"/>
    <w:rsid w:val="008D0D49"/>
    <w:rsid w:val="008D4DF8"/>
    <w:rsid w:val="008D6827"/>
    <w:rsid w:val="008E05B8"/>
    <w:rsid w:val="008E064C"/>
    <w:rsid w:val="008E2A02"/>
    <w:rsid w:val="008E4821"/>
    <w:rsid w:val="008E4BFA"/>
    <w:rsid w:val="008E509A"/>
    <w:rsid w:val="008E62E0"/>
    <w:rsid w:val="008F1369"/>
    <w:rsid w:val="008F309B"/>
    <w:rsid w:val="008F3814"/>
    <w:rsid w:val="008F3D03"/>
    <w:rsid w:val="008F5569"/>
    <w:rsid w:val="008F718C"/>
    <w:rsid w:val="0090058A"/>
    <w:rsid w:val="009008D9"/>
    <w:rsid w:val="00902F8B"/>
    <w:rsid w:val="00904126"/>
    <w:rsid w:val="00906357"/>
    <w:rsid w:val="00906C27"/>
    <w:rsid w:val="0090730F"/>
    <w:rsid w:val="00907C4C"/>
    <w:rsid w:val="00910FF6"/>
    <w:rsid w:val="00911A57"/>
    <w:rsid w:val="0091492A"/>
    <w:rsid w:val="00914ADD"/>
    <w:rsid w:val="00914CB6"/>
    <w:rsid w:val="00914CBD"/>
    <w:rsid w:val="0091531C"/>
    <w:rsid w:val="00916597"/>
    <w:rsid w:val="00922419"/>
    <w:rsid w:val="00922D91"/>
    <w:rsid w:val="00923432"/>
    <w:rsid w:val="00923CA2"/>
    <w:rsid w:val="00924BF6"/>
    <w:rsid w:val="00924D90"/>
    <w:rsid w:val="00927B92"/>
    <w:rsid w:val="0093080C"/>
    <w:rsid w:val="0093105B"/>
    <w:rsid w:val="00932023"/>
    <w:rsid w:val="00933260"/>
    <w:rsid w:val="0093388E"/>
    <w:rsid w:val="00933D58"/>
    <w:rsid w:val="009350AA"/>
    <w:rsid w:val="00935E88"/>
    <w:rsid w:val="00936EA3"/>
    <w:rsid w:val="009377A6"/>
    <w:rsid w:val="00940E20"/>
    <w:rsid w:val="009414D0"/>
    <w:rsid w:val="00942AB4"/>
    <w:rsid w:val="00942C0C"/>
    <w:rsid w:val="00943B5A"/>
    <w:rsid w:val="00945748"/>
    <w:rsid w:val="00945842"/>
    <w:rsid w:val="00946905"/>
    <w:rsid w:val="00947013"/>
    <w:rsid w:val="00951C32"/>
    <w:rsid w:val="009523A4"/>
    <w:rsid w:val="00953EAC"/>
    <w:rsid w:val="00955620"/>
    <w:rsid w:val="00956654"/>
    <w:rsid w:val="00957596"/>
    <w:rsid w:val="009579A1"/>
    <w:rsid w:val="00960715"/>
    <w:rsid w:val="009611B1"/>
    <w:rsid w:val="00961A57"/>
    <w:rsid w:val="00964680"/>
    <w:rsid w:val="009648B6"/>
    <w:rsid w:val="009662E0"/>
    <w:rsid w:val="009726BC"/>
    <w:rsid w:val="00972E7A"/>
    <w:rsid w:val="00973C2D"/>
    <w:rsid w:val="0097494C"/>
    <w:rsid w:val="00975382"/>
    <w:rsid w:val="009757CE"/>
    <w:rsid w:val="00976698"/>
    <w:rsid w:val="00977294"/>
    <w:rsid w:val="00977420"/>
    <w:rsid w:val="009802A5"/>
    <w:rsid w:val="0098086B"/>
    <w:rsid w:val="00980966"/>
    <w:rsid w:val="009813BC"/>
    <w:rsid w:val="00981835"/>
    <w:rsid w:val="00981BE1"/>
    <w:rsid w:val="00981FBD"/>
    <w:rsid w:val="00983889"/>
    <w:rsid w:val="009845F4"/>
    <w:rsid w:val="00985322"/>
    <w:rsid w:val="00986DA0"/>
    <w:rsid w:val="00987913"/>
    <w:rsid w:val="00987B7C"/>
    <w:rsid w:val="00990083"/>
    <w:rsid w:val="00993135"/>
    <w:rsid w:val="009934C1"/>
    <w:rsid w:val="0099391D"/>
    <w:rsid w:val="00995C24"/>
    <w:rsid w:val="009A09FB"/>
    <w:rsid w:val="009A17BD"/>
    <w:rsid w:val="009A2A8A"/>
    <w:rsid w:val="009A3880"/>
    <w:rsid w:val="009A4C70"/>
    <w:rsid w:val="009A6434"/>
    <w:rsid w:val="009A68E8"/>
    <w:rsid w:val="009A6AA3"/>
    <w:rsid w:val="009A6DDF"/>
    <w:rsid w:val="009A7A9B"/>
    <w:rsid w:val="009B1C68"/>
    <w:rsid w:val="009B4251"/>
    <w:rsid w:val="009B5E1A"/>
    <w:rsid w:val="009B5E25"/>
    <w:rsid w:val="009B6430"/>
    <w:rsid w:val="009B6B11"/>
    <w:rsid w:val="009B6CCF"/>
    <w:rsid w:val="009B74CA"/>
    <w:rsid w:val="009C066F"/>
    <w:rsid w:val="009C0A6B"/>
    <w:rsid w:val="009C161D"/>
    <w:rsid w:val="009C1C63"/>
    <w:rsid w:val="009C230F"/>
    <w:rsid w:val="009C2647"/>
    <w:rsid w:val="009C2D48"/>
    <w:rsid w:val="009C4289"/>
    <w:rsid w:val="009C4701"/>
    <w:rsid w:val="009C5AA5"/>
    <w:rsid w:val="009D01D3"/>
    <w:rsid w:val="009D1C28"/>
    <w:rsid w:val="009D2185"/>
    <w:rsid w:val="009D2DA2"/>
    <w:rsid w:val="009D3687"/>
    <w:rsid w:val="009D475D"/>
    <w:rsid w:val="009E0309"/>
    <w:rsid w:val="009E0828"/>
    <w:rsid w:val="009E1627"/>
    <w:rsid w:val="009E1F68"/>
    <w:rsid w:val="009E22DF"/>
    <w:rsid w:val="009E2C73"/>
    <w:rsid w:val="009E3C70"/>
    <w:rsid w:val="009E3DAF"/>
    <w:rsid w:val="009E4E1D"/>
    <w:rsid w:val="009E58AC"/>
    <w:rsid w:val="009E5A10"/>
    <w:rsid w:val="009E6484"/>
    <w:rsid w:val="009F0013"/>
    <w:rsid w:val="009F06A3"/>
    <w:rsid w:val="009F0A25"/>
    <w:rsid w:val="009F17A6"/>
    <w:rsid w:val="009F27F8"/>
    <w:rsid w:val="009F394A"/>
    <w:rsid w:val="009F59A2"/>
    <w:rsid w:val="009F6BC7"/>
    <w:rsid w:val="00A05758"/>
    <w:rsid w:val="00A05E7B"/>
    <w:rsid w:val="00A066AC"/>
    <w:rsid w:val="00A06BC5"/>
    <w:rsid w:val="00A078B1"/>
    <w:rsid w:val="00A07901"/>
    <w:rsid w:val="00A1069E"/>
    <w:rsid w:val="00A115AA"/>
    <w:rsid w:val="00A117BE"/>
    <w:rsid w:val="00A130EC"/>
    <w:rsid w:val="00A13165"/>
    <w:rsid w:val="00A1369E"/>
    <w:rsid w:val="00A1415E"/>
    <w:rsid w:val="00A14C32"/>
    <w:rsid w:val="00A14D12"/>
    <w:rsid w:val="00A157CA"/>
    <w:rsid w:val="00A15F97"/>
    <w:rsid w:val="00A17926"/>
    <w:rsid w:val="00A20F93"/>
    <w:rsid w:val="00A214BE"/>
    <w:rsid w:val="00A22A92"/>
    <w:rsid w:val="00A23137"/>
    <w:rsid w:val="00A24450"/>
    <w:rsid w:val="00A24CC1"/>
    <w:rsid w:val="00A24EB8"/>
    <w:rsid w:val="00A2657E"/>
    <w:rsid w:val="00A267A9"/>
    <w:rsid w:val="00A26879"/>
    <w:rsid w:val="00A27523"/>
    <w:rsid w:val="00A27EE6"/>
    <w:rsid w:val="00A27FD8"/>
    <w:rsid w:val="00A30C65"/>
    <w:rsid w:val="00A30D25"/>
    <w:rsid w:val="00A31958"/>
    <w:rsid w:val="00A331B1"/>
    <w:rsid w:val="00A33C71"/>
    <w:rsid w:val="00A34F8A"/>
    <w:rsid w:val="00A36150"/>
    <w:rsid w:val="00A36AEE"/>
    <w:rsid w:val="00A36C9C"/>
    <w:rsid w:val="00A36CD6"/>
    <w:rsid w:val="00A374E4"/>
    <w:rsid w:val="00A40895"/>
    <w:rsid w:val="00A40D46"/>
    <w:rsid w:val="00A42AF7"/>
    <w:rsid w:val="00A42E0B"/>
    <w:rsid w:val="00A42E48"/>
    <w:rsid w:val="00A4448F"/>
    <w:rsid w:val="00A449CB"/>
    <w:rsid w:val="00A44EE2"/>
    <w:rsid w:val="00A51702"/>
    <w:rsid w:val="00A51758"/>
    <w:rsid w:val="00A5286E"/>
    <w:rsid w:val="00A533C9"/>
    <w:rsid w:val="00A53794"/>
    <w:rsid w:val="00A5420F"/>
    <w:rsid w:val="00A54587"/>
    <w:rsid w:val="00A54866"/>
    <w:rsid w:val="00A54CE9"/>
    <w:rsid w:val="00A55750"/>
    <w:rsid w:val="00A55799"/>
    <w:rsid w:val="00A56605"/>
    <w:rsid w:val="00A56AAB"/>
    <w:rsid w:val="00A576A2"/>
    <w:rsid w:val="00A62D3B"/>
    <w:rsid w:val="00A6443D"/>
    <w:rsid w:val="00A64C74"/>
    <w:rsid w:val="00A64E5C"/>
    <w:rsid w:val="00A6541A"/>
    <w:rsid w:val="00A65ABD"/>
    <w:rsid w:val="00A65F4F"/>
    <w:rsid w:val="00A660A0"/>
    <w:rsid w:val="00A70359"/>
    <w:rsid w:val="00A707C1"/>
    <w:rsid w:val="00A7120E"/>
    <w:rsid w:val="00A71C74"/>
    <w:rsid w:val="00A71E1A"/>
    <w:rsid w:val="00A73E92"/>
    <w:rsid w:val="00A75369"/>
    <w:rsid w:val="00A755A3"/>
    <w:rsid w:val="00A77721"/>
    <w:rsid w:val="00A777FC"/>
    <w:rsid w:val="00A8094A"/>
    <w:rsid w:val="00A82342"/>
    <w:rsid w:val="00A826F1"/>
    <w:rsid w:val="00A83B5A"/>
    <w:rsid w:val="00A840BA"/>
    <w:rsid w:val="00A84802"/>
    <w:rsid w:val="00A85991"/>
    <w:rsid w:val="00A85CB1"/>
    <w:rsid w:val="00A8606C"/>
    <w:rsid w:val="00A863C2"/>
    <w:rsid w:val="00A86519"/>
    <w:rsid w:val="00A869C0"/>
    <w:rsid w:val="00A90055"/>
    <w:rsid w:val="00A912BB"/>
    <w:rsid w:val="00A93189"/>
    <w:rsid w:val="00A93E35"/>
    <w:rsid w:val="00A948CC"/>
    <w:rsid w:val="00A95868"/>
    <w:rsid w:val="00A95B2C"/>
    <w:rsid w:val="00A971CE"/>
    <w:rsid w:val="00AA0B4F"/>
    <w:rsid w:val="00AA14BA"/>
    <w:rsid w:val="00AA1771"/>
    <w:rsid w:val="00AA185B"/>
    <w:rsid w:val="00AA21C5"/>
    <w:rsid w:val="00AA28E2"/>
    <w:rsid w:val="00AA358B"/>
    <w:rsid w:val="00AA49A0"/>
    <w:rsid w:val="00AA7DAC"/>
    <w:rsid w:val="00AB0750"/>
    <w:rsid w:val="00AB0808"/>
    <w:rsid w:val="00AB0C08"/>
    <w:rsid w:val="00AB1917"/>
    <w:rsid w:val="00AB1969"/>
    <w:rsid w:val="00AB1F2C"/>
    <w:rsid w:val="00AB3426"/>
    <w:rsid w:val="00AB35F7"/>
    <w:rsid w:val="00AB3AB1"/>
    <w:rsid w:val="00AB48E6"/>
    <w:rsid w:val="00AB4A68"/>
    <w:rsid w:val="00AB5692"/>
    <w:rsid w:val="00AB5F45"/>
    <w:rsid w:val="00AB674D"/>
    <w:rsid w:val="00AB7332"/>
    <w:rsid w:val="00AB7940"/>
    <w:rsid w:val="00AC10F2"/>
    <w:rsid w:val="00AC1929"/>
    <w:rsid w:val="00AC1A52"/>
    <w:rsid w:val="00AC3BD9"/>
    <w:rsid w:val="00AC4614"/>
    <w:rsid w:val="00AC53BA"/>
    <w:rsid w:val="00AC7BFB"/>
    <w:rsid w:val="00AD0F19"/>
    <w:rsid w:val="00AD119D"/>
    <w:rsid w:val="00AD14A2"/>
    <w:rsid w:val="00AD1B45"/>
    <w:rsid w:val="00AD1CD8"/>
    <w:rsid w:val="00AD1CF5"/>
    <w:rsid w:val="00AD3212"/>
    <w:rsid w:val="00AE1377"/>
    <w:rsid w:val="00AE17CE"/>
    <w:rsid w:val="00AE2B28"/>
    <w:rsid w:val="00AE45DD"/>
    <w:rsid w:val="00AE4839"/>
    <w:rsid w:val="00AE54C0"/>
    <w:rsid w:val="00AE6014"/>
    <w:rsid w:val="00AE6424"/>
    <w:rsid w:val="00AE6915"/>
    <w:rsid w:val="00AF0C05"/>
    <w:rsid w:val="00AF146D"/>
    <w:rsid w:val="00AF3A0A"/>
    <w:rsid w:val="00AF5589"/>
    <w:rsid w:val="00AF6771"/>
    <w:rsid w:val="00B00844"/>
    <w:rsid w:val="00B013FA"/>
    <w:rsid w:val="00B016D7"/>
    <w:rsid w:val="00B01DF6"/>
    <w:rsid w:val="00B01E6B"/>
    <w:rsid w:val="00B02D1F"/>
    <w:rsid w:val="00B03740"/>
    <w:rsid w:val="00B05ED3"/>
    <w:rsid w:val="00B100C5"/>
    <w:rsid w:val="00B14335"/>
    <w:rsid w:val="00B14AB0"/>
    <w:rsid w:val="00B16382"/>
    <w:rsid w:val="00B16492"/>
    <w:rsid w:val="00B16C24"/>
    <w:rsid w:val="00B17F2C"/>
    <w:rsid w:val="00B20C2A"/>
    <w:rsid w:val="00B20DD8"/>
    <w:rsid w:val="00B20E0F"/>
    <w:rsid w:val="00B24378"/>
    <w:rsid w:val="00B245BD"/>
    <w:rsid w:val="00B246BF"/>
    <w:rsid w:val="00B264E9"/>
    <w:rsid w:val="00B3232D"/>
    <w:rsid w:val="00B35247"/>
    <w:rsid w:val="00B35BE2"/>
    <w:rsid w:val="00B365FB"/>
    <w:rsid w:val="00B36E70"/>
    <w:rsid w:val="00B371F4"/>
    <w:rsid w:val="00B44549"/>
    <w:rsid w:val="00B4585C"/>
    <w:rsid w:val="00B45B2C"/>
    <w:rsid w:val="00B50293"/>
    <w:rsid w:val="00B53487"/>
    <w:rsid w:val="00B53708"/>
    <w:rsid w:val="00B54CA6"/>
    <w:rsid w:val="00B55149"/>
    <w:rsid w:val="00B5650C"/>
    <w:rsid w:val="00B568AC"/>
    <w:rsid w:val="00B569B1"/>
    <w:rsid w:val="00B571F8"/>
    <w:rsid w:val="00B610DC"/>
    <w:rsid w:val="00B6171B"/>
    <w:rsid w:val="00B62581"/>
    <w:rsid w:val="00B62DF6"/>
    <w:rsid w:val="00B630B7"/>
    <w:rsid w:val="00B64041"/>
    <w:rsid w:val="00B64FE7"/>
    <w:rsid w:val="00B65525"/>
    <w:rsid w:val="00B65D5B"/>
    <w:rsid w:val="00B65F97"/>
    <w:rsid w:val="00B7299D"/>
    <w:rsid w:val="00B736DF"/>
    <w:rsid w:val="00B7574F"/>
    <w:rsid w:val="00B80B2F"/>
    <w:rsid w:val="00B819DC"/>
    <w:rsid w:val="00B81ABA"/>
    <w:rsid w:val="00B8486B"/>
    <w:rsid w:val="00B852C8"/>
    <w:rsid w:val="00B858E0"/>
    <w:rsid w:val="00B8653B"/>
    <w:rsid w:val="00B8693F"/>
    <w:rsid w:val="00B902A0"/>
    <w:rsid w:val="00B91075"/>
    <w:rsid w:val="00B917C3"/>
    <w:rsid w:val="00B92476"/>
    <w:rsid w:val="00B92CC0"/>
    <w:rsid w:val="00B9435B"/>
    <w:rsid w:val="00B948F9"/>
    <w:rsid w:val="00B95242"/>
    <w:rsid w:val="00B975C0"/>
    <w:rsid w:val="00B976D1"/>
    <w:rsid w:val="00B97BD4"/>
    <w:rsid w:val="00BA05B1"/>
    <w:rsid w:val="00BA0BD9"/>
    <w:rsid w:val="00BA1CF0"/>
    <w:rsid w:val="00BA33B9"/>
    <w:rsid w:val="00BA5A97"/>
    <w:rsid w:val="00BA6F76"/>
    <w:rsid w:val="00BB0E8B"/>
    <w:rsid w:val="00BB1CAD"/>
    <w:rsid w:val="00BB2192"/>
    <w:rsid w:val="00BB2FF2"/>
    <w:rsid w:val="00BB3C28"/>
    <w:rsid w:val="00BB426A"/>
    <w:rsid w:val="00BB6B3E"/>
    <w:rsid w:val="00BC01AD"/>
    <w:rsid w:val="00BC1101"/>
    <w:rsid w:val="00BC36C2"/>
    <w:rsid w:val="00BC3C22"/>
    <w:rsid w:val="00BC4B88"/>
    <w:rsid w:val="00BC5B75"/>
    <w:rsid w:val="00BC6830"/>
    <w:rsid w:val="00BC7850"/>
    <w:rsid w:val="00BD3D81"/>
    <w:rsid w:val="00BD466E"/>
    <w:rsid w:val="00BD4F86"/>
    <w:rsid w:val="00BD7E72"/>
    <w:rsid w:val="00BD7F75"/>
    <w:rsid w:val="00BE0BEC"/>
    <w:rsid w:val="00BE10EA"/>
    <w:rsid w:val="00BE16C6"/>
    <w:rsid w:val="00BE19E1"/>
    <w:rsid w:val="00BE25F8"/>
    <w:rsid w:val="00BE2841"/>
    <w:rsid w:val="00BE2AC0"/>
    <w:rsid w:val="00BE2D81"/>
    <w:rsid w:val="00BE2EDE"/>
    <w:rsid w:val="00BE30A1"/>
    <w:rsid w:val="00BE3615"/>
    <w:rsid w:val="00BE4A3D"/>
    <w:rsid w:val="00BE543D"/>
    <w:rsid w:val="00BE5510"/>
    <w:rsid w:val="00BE56FC"/>
    <w:rsid w:val="00BE605B"/>
    <w:rsid w:val="00BE73A5"/>
    <w:rsid w:val="00BF0275"/>
    <w:rsid w:val="00BF0EFA"/>
    <w:rsid w:val="00BF1E62"/>
    <w:rsid w:val="00BF2803"/>
    <w:rsid w:val="00BF2B06"/>
    <w:rsid w:val="00BF2BD7"/>
    <w:rsid w:val="00BF39B5"/>
    <w:rsid w:val="00BF3C81"/>
    <w:rsid w:val="00BF7BC7"/>
    <w:rsid w:val="00C03AD9"/>
    <w:rsid w:val="00C048E3"/>
    <w:rsid w:val="00C05C8C"/>
    <w:rsid w:val="00C06E31"/>
    <w:rsid w:val="00C1336A"/>
    <w:rsid w:val="00C13B7D"/>
    <w:rsid w:val="00C140BB"/>
    <w:rsid w:val="00C146E2"/>
    <w:rsid w:val="00C1536E"/>
    <w:rsid w:val="00C1577F"/>
    <w:rsid w:val="00C159BB"/>
    <w:rsid w:val="00C16A0B"/>
    <w:rsid w:val="00C171CE"/>
    <w:rsid w:val="00C17EC9"/>
    <w:rsid w:val="00C21759"/>
    <w:rsid w:val="00C22ECE"/>
    <w:rsid w:val="00C248CA"/>
    <w:rsid w:val="00C26B4D"/>
    <w:rsid w:val="00C26C90"/>
    <w:rsid w:val="00C26C99"/>
    <w:rsid w:val="00C273E3"/>
    <w:rsid w:val="00C30A1E"/>
    <w:rsid w:val="00C30B3C"/>
    <w:rsid w:val="00C3126C"/>
    <w:rsid w:val="00C312FA"/>
    <w:rsid w:val="00C34970"/>
    <w:rsid w:val="00C350F5"/>
    <w:rsid w:val="00C37627"/>
    <w:rsid w:val="00C378E9"/>
    <w:rsid w:val="00C4166D"/>
    <w:rsid w:val="00C420A4"/>
    <w:rsid w:val="00C42D26"/>
    <w:rsid w:val="00C442BD"/>
    <w:rsid w:val="00C44638"/>
    <w:rsid w:val="00C4523B"/>
    <w:rsid w:val="00C47C92"/>
    <w:rsid w:val="00C47D2D"/>
    <w:rsid w:val="00C50308"/>
    <w:rsid w:val="00C50440"/>
    <w:rsid w:val="00C517EB"/>
    <w:rsid w:val="00C52D52"/>
    <w:rsid w:val="00C53477"/>
    <w:rsid w:val="00C5364B"/>
    <w:rsid w:val="00C53E89"/>
    <w:rsid w:val="00C544D7"/>
    <w:rsid w:val="00C54D23"/>
    <w:rsid w:val="00C557E6"/>
    <w:rsid w:val="00C55AFC"/>
    <w:rsid w:val="00C567C1"/>
    <w:rsid w:val="00C56C6A"/>
    <w:rsid w:val="00C57F5A"/>
    <w:rsid w:val="00C57FEF"/>
    <w:rsid w:val="00C60C0E"/>
    <w:rsid w:val="00C61069"/>
    <w:rsid w:val="00C61B75"/>
    <w:rsid w:val="00C61D77"/>
    <w:rsid w:val="00C642CF"/>
    <w:rsid w:val="00C651CB"/>
    <w:rsid w:val="00C6758A"/>
    <w:rsid w:val="00C67607"/>
    <w:rsid w:val="00C677F9"/>
    <w:rsid w:val="00C70362"/>
    <w:rsid w:val="00C70607"/>
    <w:rsid w:val="00C711F3"/>
    <w:rsid w:val="00C727B7"/>
    <w:rsid w:val="00C73CF2"/>
    <w:rsid w:val="00C74317"/>
    <w:rsid w:val="00C747FD"/>
    <w:rsid w:val="00C772B8"/>
    <w:rsid w:val="00C777FF"/>
    <w:rsid w:val="00C80241"/>
    <w:rsid w:val="00C80636"/>
    <w:rsid w:val="00C80D04"/>
    <w:rsid w:val="00C81176"/>
    <w:rsid w:val="00C81D4D"/>
    <w:rsid w:val="00C84041"/>
    <w:rsid w:val="00C84E84"/>
    <w:rsid w:val="00C85BD4"/>
    <w:rsid w:val="00C877FA"/>
    <w:rsid w:val="00C879DC"/>
    <w:rsid w:val="00C911EA"/>
    <w:rsid w:val="00C91D53"/>
    <w:rsid w:val="00C921CB"/>
    <w:rsid w:val="00C92619"/>
    <w:rsid w:val="00C946DE"/>
    <w:rsid w:val="00C95271"/>
    <w:rsid w:val="00C9527F"/>
    <w:rsid w:val="00C95367"/>
    <w:rsid w:val="00CA15A8"/>
    <w:rsid w:val="00CA1980"/>
    <w:rsid w:val="00CA1D5F"/>
    <w:rsid w:val="00CA468E"/>
    <w:rsid w:val="00CA4D8B"/>
    <w:rsid w:val="00CA6761"/>
    <w:rsid w:val="00CB0096"/>
    <w:rsid w:val="00CB0370"/>
    <w:rsid w:val="00CB04A3"/>
    <w:rsid w:val="00CB0728"/>
    <w:rsid w:val="00CB0B8E"/>
    <w:rsid w:val="00CB2A4C"/>
    <w:rsid w:val="00CB2AB5"/>
    <w:rsid w:val="00CB329F"/>
    <w:rsid w:val="00CB56C1"/>
    <w:rsid w:val="00CB6701"/>
    <w:rsid w:val="00CB74D5"/>
    <w:rsid w:val="00CB7E31"/>
    <w:rsid w:val="00CC02FC"/>
    <w:rsid w:val="00CC0487"/>
    <w:rsid w:val="00CC0E45"/>
    <w:rsid w:val="00CC248B"/>
    <w:rsid w:val="00CC253D"/>
    <w:rsid w:val="00CC2822"/>
    <w:rsid w:val="00CD063F"/>
    <w:rsid w:val="00CD0C1E"/>
    <w:rsid w:val="00CD1EC1"/>
    <w:rsid w:val="00CD5322"/>
    <w:rsid w:val="00CD5356"/>
    <w:rsid w:val="00CD57D0"/>
    <w:rsid w:val="00CD5AD8"/>
    <w:rsid w:val="00CD6707"/>
    <w:rsid w:val="00CD7ABC"/>
    <w:rsid w:val="00CE0479"/>
    <w:rsid w:val="00CE06F3"/>
    <w:rsid w:val="00CE0CE9"/>
    <w:rsid w:val="00CE0D68"/>
    <w:rsid w:val="00CE31BA"/>
    <w:rsid w:val="00CE3C1B"/>
    <w:rsid w:val="00CE44F5"/>
    <w:rsid w:val="00CE4CC1"/>
    <w:rsid w:val="00CE6372"/>
    <w:rsid w:val="00CE6DEE"/>
    <w:rsid w:val="00CE710B"/>
    <w:rsid w:val="00CE7F2F"/>
    <w:rsid w:val="00CF1144"/>
    <w:rsid w:val="00CF1A7F"/>
    <w:rsid w:val="00CF30F0"/>
    <w:rsid w:val="00CF3D46"/>
    <w:rsid w:val="00CF4F1E"/>
    <w:rsid w:val="00CF5031"/>
    <w:rsid w:val="00CF68AB"/>
    <w:rsid w:val="00CF7485"/>
    <w:rsid w:val="00D00960"/>
    <w:rsid w:val="00D02D87"/>
    <w:rsid w:val="00D0338D"/>
    <w:rsid w:val="00D04F62"/>
    <w:rsid w:val="00D053DF"/>
    <w:rsid w:val="00D061D2"/>
    <w:rsid w:val="00D10628"/>
    <w:rsid w:val="00D10C10"/>
    <w:rsid w:val="00D1133A"/>
    <w:rsid w:val="00D12184"/>
    <w:rsid w:val="00D13461"/>
    <w:rsid w:val="00D13728"/>
    <w:rsid w:val="00D13CAB"/>
    <w:rsid w:val="00D14B46"/>
    <w:rsid w:val="00D14FF5"/>
    <w:rsid w:val="00D1578F"/>
    <w:rsid w:val="00D2057F"/>
    <w:rsid w:val="00D2100F"/>
    <w:rsid w:val="00D22677"/>
    <w:rsid w:val="00D22B0E"/>
    <w:rsid w:val="00D23A13"/>
    <w:rsid w:val="00D23F4F"/>
    <w:rsid w:val="00D245B4"/>
    <w:rsid w:val="00D2521F"/>
    <w:rsid w:val="00D25604"/>
    <w:rsid w:val="00D25801"/>
    <w:rsid w:val="00D26FBF"/>
    <w:rsid w:val="00D275E8"/>
    <w:rsid w:val="00D276AC"/>
    <w:rsid w:val="00D27B3C"/>
    <w:rsid w:val="00D30664"/>
    <w:rsid w:val="00D31789"/>
    <w:rsid w:val="00D3282B"/>
    <w:rsid w:val="00D34410"/>
    <w:rsid w:val="00D3466D"/>
    <w:rsid w:val="00D34DDE"/>
    <w:rsid w:val="00D35983"/>
    <w:rsid w:val="00D35B35"/>
    <w:rsid w:val="00D37376"/>
    <w:rsid w:val="00D37C0B"/>
    <w:rsid w:val="00D40DEE"/>
    <w:rsid w:val="00D41262"/>
    <w:rsid w:val="00D42B50"/>
    <w:rsid w:val="00D447BF"/>
    <w:rsid w:val="00D44AEF"/>
    <w:rsid w:val="00D45426"/>
    <w:rsid w:val="00D45A31"/>
    <w:rsid w:val="00D45F7B"/>
    <w:rsid w:val="00D46E81"/>
    <w:rsid w:val="00D508A9"/>
    <w:rsid w:val="00D50AE2"/>
    <w:rsid w:val="00D553D4"/>
    <w:rsid w:val="00D56B8A"/>
    <w:rsid w:val="00D57FE3"/>
    <w:rsid w:val="00D618BC"/>
    <w:rsid w:val="00D628DB"/>
    <w:rsid w:val="00D62B04"/>
    <w:rsid w:val="00D62E9A"/>
    <w:rsid w:val="00D64D43"/>
    <w:rsid w:val="00D66065"/>
    <w:rsid w:val="00D66ACA"/>
    <w:rsid w:val="00D66EA8"/>
    <w:rsid w:val="00D71DE5"/>
    <w:rsid w:val="00D7250F"/>
    <w:rsid w:val="00D744F3"/>
    <w:rsid w:val="00D74F6A"/>
    <w:rsid w:val="00D755E3"/>
    <w:rsid w:val="00D76D75"/>
    <w:rsid w:val="00D77648"/>
    <w:rsid w:val="00D8120C"/>
    <w:rsid w:val="00D81A26"/>
    <w:rsid w:val="00D81FA7"/>
    <w:rsid w:val="00D83F20"/>
    <w:rsid w:val="00D83FC6"/>
    <w:rsid w:val="00D865E2"/>
    <w:rsid w:val="00D86690"/>
    <w:rsid w:val="00D86939"/>
    <w:rsid w:val="00D87647"/>
    <w:rsid w:val="00D87903"/>
    <w:rsid w:val="00D904DB"/>
    <w:rsid w:val="00D906AE"/>
    <w:rsid w:val="00D9160C"/>
    <w:rsid w:val="00D93796"/>
    <w:rsid w:val="00D93B0B"/>
    <w:rsid w:val="00D93CC6"/>
    <w:rsid w:val="00D943B2"/>
    <w:rsid w:val="00D94411"/>
    <w:rsid w:val="00D94523"/>
    <w:rsid w:val="00D95E82"/>
    <w:rsid w:val="00D96430"/>
    <w:rsid w:val="00D96948"/>
    <w:rsid w:val="00D96BAD"/>
    <w:rsid w:val="00D97C09"/>
    <w:rsid w:val="00DA04A9"/>
    <w:rsid w:val="00DA2350"/>
    <w:rsid w:val="00DA37C7"/>
    <w:rsid w:val="00DA409D"/>
    <w:rsid w:val="00DA5582"/>
    <w:rsid w:val="00DA7F71"/>
    <w:rsid w:val="00DB03C6"/>
    <w:rsid w:val="00DB17FD"/>
    <w:rsid w:val="00DB3A1C"/>
    <w:rsid w:val="00DB476C"/>
    <w:rsid w:val="00DB7072"/>
    <w:rsid w:val="00DC4450"/>
    <w:rsid w:val="00DC4CD7"/>
    <w:rsid w:val="00DC72BA"/>
    <w:rsid w:val="00DC7CFC"/>
    <w:rsid w:val="00DD13C9"/>
    <w:rsid w:val="00DD1E9A"/>
    <w:rsid w:val="00DD20D8"/>
    <w:rsid w:val="00DD211B"/>
    <w:rsid w:val="00DD39E8"/>
    <w:rsid w:val="00DD4D76"/>
    <w:rsid w:val="00DD54D8"/>
    <w:rsid w:val="00DD554C"/>
    <w:rsid w:val="00DD589A"/>
    <w:rsid w:val="00DD6316"/>
    <w:rsid w:val="00DE0936"/>
    <w:rsid w:val="00DE098A"/>
    <w:rsid w:val="00DE1881"/>
    <w:rsid w:val="00DE1A95"/>
    <w:rsid w:val="00DE2679"/>
    <w:rsid w:val="00DE3979"/>
    <w:rsid w:val="00DE46EE"/>
    <w:rsid w:val="00DE554D"/>
    <w:rsid w:val="00DE7F61"/>
    <w:rsid w:val="00DF06F3"/>
    <w:rsid w:val="00DF2222"/>
    <w:rsid w:val="00DF25D0"/>
    <w:rsid w:val="00DF4DDF"/>
    <w:rsid w:val="00DF50B4"/>
    <w:rsid w:val="00DF70ED"/>
    <w:rsid w:val="00DF75EC"/>
    <w:rsid w:val="00DF7BBD"/>
    <w:rsid w:val="00E010FF"/>
    <w:rsid w:val="00E016CD"/>
    <w:rsid w:val="00E05534"/>
    <w:rsid w:val="00E05A84"/>
    <w:rsid w:val="00E073D5"/>
    <w:rsid w:val="00E075FA"/>
    <w:rsid w:val="00E07C66"/>
    <w:rsid w:val="00E10254"/>
    <w:rsid w:val="00E102C7"/>
    <w:rsid w:val="00E10FBF"/>
    <w:rsid w:val="00E12ECF"/>
    <w:rsid w:val="00E14659"/>
    <w:rsid w:val="00E14B76"/>
    <w:rsid w:val="00E1549B"/>
    <w:rsid w:val="00E1689E"/>
    <w:rsid w:val="00E17D15"/>
    <w:rsid w:val="00E17E76"/>
    <w:rsid w:val="00E20160"/>
    <w:rsid w:val="00E2178E"/>
    <w:rsid w:val="00E224AB"/>
    <w:rsid w:val="00E229AC"/>
    <w:rsid w:val="00E22DFE"/>
    <w:rsid w:val="00E26280"/>
    <w:rsid w:val="00E306CF"/>
    <w:rsid w:val="00E33024"/>
    <w:rsid w:val="00E33392"/>
    <w:rsid w:val="00E34BEE"/>
    <w:rsid w:val="00E361BC"/>
    <w:rsid w:val="00E3710D"/>
    <w:rsid w:val="00E40119"/>
    <w:rsid w:val="00E41661"/>
    <w:rsid w:val="00E4199B"/>
    <w:rsid w:val="00E4267B"/>
    <w:rsid w:val="00E43DA5"/>
    <w:rsid w:val="00E44806"/>
    <w:rsid w:val="00E45334"/>
    <w:rsid w:val="00E47C13"/>
    <w:rsid w:val="00E50A22"/>
    <w:rsid w:val="00E52675"/>
    <w:rsid w:val="00E54B02"/>
    <w:rsid w:val="00E5543F"/>
    <w:rsid w:val="00E56FAB"/>
    <w:rsid w:val="00E57162"/>
    <w:rsid w:val="00E57B35"/>
    <w:rsid w:val="00E602E4"/>
    <w:rsid w:val="00E603D4"/>
    <w:rsid w:val="00E607B8"/>
    <w:rsid w:val="00E61DAE"/>
    <w:rsid w:val="00E62F49"/>
    <w:rsid w:val="00E630E0"/>
    <w:rsid w:val="00E63400"/>
    <w:rsid w:val="00E63B36"/>
    <w:rsid w:val="00E63BCC"/>
    <w:rsid w:val="00E63F14"/>
    <w:rsid w:val="00E678F1"/>
    <w:rsid w:val="00E713A3"/>
    <w:rsid w:val="00E7262E"/>
    <w:rsid w:val="00E729B5"/>
    <w:rsid w:val="00E72FB4"/>
    <w:rsid w:val="00E732D8"/>
    <w:rsid w:val="00E7379A"/>
    <w:rsid w:val="00E74CB3"/>
    <w:rsid w:val="00E76454"/>
    <w:rsid w:val="00E7685B"/>
    <w:rsid w:val="00E77501"/>
    <w:rsid w:val="00E8201D"/>
    <w:rsid w:val="00E82056"/>
    <w:rsid w:val="00E83495"/>
    <w:rsid w:val="00E83BB4"/>
    <w:rsid w:val="00E8409D"/>
    <w:rsid w:val="00E865F2"/>
    <w:rsid w:val="00E86AB3"/>
    <w:rsid w:val="00E9140B"/>
    <w:rsid w:val="00E926FA"/>
    <w:rsid w:val="00E92D56"/>
    <w:rsid w:val="00E93C05"/>
    <w:rsid w:val="00E93F35"/>
    <w:rsid w:val="00E94268"/>
    <w:rsid w:val="00E94D0B"/>
    <w:rsid w:val="00E95DE4"/>
    <w:rsid w:val="00E97436"/>
    <w:rsid w:val="00EA056B"/>
    <w:rsid w:val="00EA0C57"/>
    <w:rsid w:val="00EA11A5"/>
    <w:rsid w:val="00EA16A5"/>
    <w:rsid w:val="00EA1E37"/>
    <w:rsid w:val="00EA2417"/>
    <w:rsid w:val="00EA5260"/>
    <w:rsid w:val="00EA5911"/>
    <w:rsid w:val="00EA6B14"/>
    <w:rsid w:val="00EA6E8F"/>
    <w:rsid w:val="00EB1264"/>
    <w:rsid w:val="00EB30BC"/>
    <w:rsid w:val="00EB585A"/>
    <w:rsid w:val="00EB6BC7"/>
    <w:rsid w:val="00EB6BD8"/>
    <w:rsid w:val="00EC0DEC"/>
    <w:rsid w:val="00EC5537"/>
    <w:rsid w:val="00EC713D"/>
    <w:rsid w:val="00EC7C37"/>
    <w:rsid w:val="00ED122E"/>
    <w:rsid w:val="00ED2137"/>
    <w:rsid w:val="00ED3603"/>
    <w:rsid w:val="00ED3C24"/>
    <w:rsid w:val="00ED3FF6"/>
    <w:rsid w:val="00ED59A6"/>
    <w:rsid w:val="00ED7567"/>
    <w:rsid w:val="00EE0438"/>
    <w:rsid w:val="00EE1B28"/>
    <w:rsid w:val="00EE341B"/>
    <w:rsid w:val="00EE4756"/>
    <w:rsid w:val="00EE4D46"/>
    <w:rsid w:val="00EE5872"/>
    <w:rsid w:val="00EE6815"/>
    <w:rsid w:val="00EE710F"/>
    <w:rsid w:val="00EE71C9"/>
    <w:rsid w:val="00EF0580"/>
    <w:rsid w:val="00EF0D14"/>
    <w:rsid w:val="00EF1744"/>
    <w:rsid w:val="00EF1959"/>
    <w:rsid w:val="00EF1C45"/>
    <w:rsid w:val="00EF1F37"/>
    <w:rsid w:val="00EF49E0"/>
    <w:rsid w:val="00EF583A"/>
    <w:rsid w:val="00EF6375"/>
    <w:rsid w:val="00F00946"/>
    <w:rsid w:val="00F01BB7"/>
    <w:rsid w:val="00F02A23"/>
    <w:rsid w:val="00F03CB5"/>
    <w:rsid w:val="00F041E9"/>
    <w:rsid w:val="00F048F9"/>
    <w:rsid w:val="00F0570C"/>
    <w:rsid w:val="00F05C84"/>
    <w:rsid w:val="00F06A78"/>
    <w:rsid w:val="00F1147E"/>
    <w:rsid w:val="00F11BA1"/>
    <w:rsid w:val="00F12D35"/>
    <w:rsid w:val="00F13E54"/>
    <w:rsid w:val="00F15663"/>
    <w:rsid w:val="00F1578F"/>
    <w:rsid w:val="00F16EC1"/>
    <w:rsid w:val="00F17B2F"/>
    <w:rsid w:val="00F202F6"/>
    <w:rsid w:val="00F20C60"/>
    <w:rsid w:val="00F21CC2"/>
    <w:rsid w:val="00F23C50"/>
    <w:rsid w:val="00F24E48"/>
    <w:rsid w:val="00F25084"/>
    <w:rsid w:val="00F252DD"/>
    <w:rsid w:val="00F266BA"/>
    <w:rsid w:val="00F27614"/>
    <w:rsid w:val="00F27E83"/>
    <w:rsid w:val="00F30A97"/>
    <w:rsid w:val="00F3173D"/>
    <w:rsid w:val="00F31DDF"/>
    <w:rsid w:val="00F328AF"/>
    <w:rsid w:val="00F32A64"/>
    <w:rsid w:val="00F33B1C"/>
    <w:rsid w:val="00F35431"/>
    <w:rsid w:val="00F35D9C"/>
    <w:rsid w:val="00F41F85"/>
    <w:rsid w:val="00F42406"/>
    <w:rsid w:val="00F4364A"/>
    <w:rsid w:val="00F43B3E"/>
    <w:rsid w:val="00F46DC6"/>
    <w:rsid w:val="00F46FF9"/>
    <w:rsid w:val="00F47481"/>
    <w:rsid w:val="00F508C0"/>
    <w:rsid w:val="00F5162C"/>
    <w:rsid w:val="00F537A0"/>
    <w:rsid w:val="00F538B9"/>
    <w:rsid w:val="00F5419F"/>
    <w:rsid w:val="00F61C64"/>
    <w:rsid w:val="00F623F2"/>
    <w:rsid w:val="00F62487"/>
    <w:rsid w:val="00F6578A"/>
    <w:rsid w:val="00F66D08"/>
    <w:rsid w:val="00F6787A"/>
    <w:rsid w:val="00F67953"/>
    <w:rsid w:val="00F67D6C"/>
    <w:rsid w:val="00F7037D"/>
    <w:rsid w:val="00F70E38"/>
    <w:rsid w:val="00F71284"/>
    <w:rsid w:val="00F718E1"/>
    <w:rsid w:val="00F7310A"/>
    <w:rsid w:val="00F7696E"/>
    <w:rsid w:val="00F76CAC"/>
    <w:rsid w:val="00F803E6"/>
    <w:rsid w:val="00F80C0F"/>
    <w:rsid w:val="00F80C2E"/>
    <w:rsid w:val="00F820BB"/>
    <w:rsid w:val="00F827B9"/>
    <w:rsid w:val="00F82D80"/>
    <w:rsid w:val="00F82ED8"/>
    <w:rsid w:val="00F84591"/>
    <w:rsid w:val="00F85405"/>
    <w:rsid w:val="00F906C8"/>
    <w:rsid w:val="00F906FA"/>
    <w:rsid w:val="00F94D5F"/>
    <w:rsid w:val="00F95320"/>
    <w:rsid w:val="00F967F6"/>
    <w:rsid w:val="00FA121E"/>
    <w:rsid w:val="00FA15D9"/>
    <w:rsid w:val="00FA27BF"/>
    <w:rsid w:val="00FA3231"/>
    <w:rsid w:val="00FB052B"/>
    <w:rsid w:val="00FB0617"/>
    <w:rsid w:val="00FB09E8"/>
    <w:rsid w:val="00FB23DF"/>
    <w:rsid w:val="00FB3505"/>
    <w:rsid w:val="00FB38B8"/>
    <w:rsid w:val="00FB5312"/>
    <w:rsid w:val="00FB5940"/>
    <w:rsid w:val="00FB6C8A"/>
    <w:rsid w:val="00FB6E98"/>
    <w:rsid w:val="00FC23F9"/>
    <w:rsid w:val="00FC2EEC"/>
    <w:rsid w:val="00FC47D6"/>
    <w:rsid w:val="00FC555A"/>
    <w:rsid w:val="00FC618D"/>
    <w:rsid w:val="00FD4676"/>
    <w:rsid w:val="00FD47F8"/>
    <w:rsid w:val="00FD4A2D"/>
    <w:rsid w:val="00FD5263"/>
    <w:rsid w:val="00FD5F22"/>
    <w:rsid w:val="00FD6EB8"/>
    <w:rsid w:val="00FE2548"/>
    <w:rsid w:val="00FE2C46"/>
    <w:rsid w:val="00FE41D2"/>
    <w:rsid w:val="00FE4532"/>
    <w:rsid w:val="00FE4C55"/>
    <w:rsid w:val="00FE5A32"/>
    <w:rsid w:val="00FE64D8"/>
    <w:rsid w:val="00FF0130"/>
    <w:rsid w:val="00FF0960"/>
    <w:rsid w:val="00FF0F1C"/>
    <w:rsid w:val="00FF1679"/>
    <w:rsid w:val="00FF208F"/>
    <w:rsid w:val="00FF2E8B"/>
    <w:rsid w:val="00FF31EF"/>
    <w:rsid w:val="00FF4301"/>
    <w:rsid w:val="00FF4721"/>
    <w:rsid w:val="00FF564A"/>
    <w:rsid w:val="00FF5DC3"/>
    <w:rsid w:val="00FF760B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BD673"/>
  <w15:chartTrackingRefBased/>
  <w15:docId w15:val="{1B3F13DC-C7F4-4E34-8729-6338D5101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4756"/>
    <w:rPr>
      <w:sz w:val="24"/>
    </w:rPr>
  </w:style>
  <w:style w:type="paragraph" w:styleId="Heading1">
    <w:name w:val="heading 1"/>
    <w:basedOn w:val="Normal"/>
    <w:next w:val="Normal"/>
    <w:qFormat/>
    <w:rsid w:val="0039704D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39704D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39704D"/>
    <w:pPr>
      <w:keepNext/>
      <w:jc w:val="center"/>
      <w:outlineLvl w:val="2"/>
    </w:pPr>
    <w:rPr>
      <w:rFonts w:ascii="Arial" w:hAnsi="Arial" w:cs="Arial"/>
      <w:b/>
      <w:bCs/>
      <w:sz w:val="20"/>
    </w:rPr>
  </w:style>
  <w:style w:type="paragraph" w:styleId="Heading4">
    <w:name w:val="heading 4"/>
    <w:basedOn w:val="Normal"/>
    <w:next w:val="Normal"/>
    <w:qFormat/>
    <w:rsid w:val="0039704D"/>
    <w:pPr>
      <w:keepNext/>
      <w:jc w:val="center"/>
      <w:outlineLvl w:val="3"/>
    </w:pPr>
    <w:rPr>
      <w:rFonts w:ascii="Arial Narrow" w:hAnsi="Arial Narrow" w:cs="Arial"/>
      <w:b/>
      <w:bCs/>
    </w:rPr>
  </w:style>
  <w:style w:type="paragraph" w:styleId="Heading5">
    <w:name w:val="heading 5"/>
    <w:basedOn w:val="Normal"/>
    <w:next w:val="Normal"/>
    <w:qFormat/>
    <w:rsid w:val="0039704D"/>
    <w:pPr>
      <w:keepNext/>
      <w:outlineLvl w:val="4"/>
    </w:pPr>
    <w:rPr>
      <w:rFonts w:ascii="Arial Narrow" w:hAnsi="Arial Narrow" w:cs="Arial"/>
      <w:b/>
      <w:bCs/>
    </w:rPr>
  </w:style>
  <w:style w:type="paragraph" w:styleId="Heading6">
    <w:name w:val="heading 6"/>
    <w:basedOn w:val="Normal"/>
    <w:next w:val="Normal"/>
    <w:link w:val="Heading6Char"/>
    <w:qFormat/>
    <w:rsid w:val="0039704D"/>
    <w:pPr>
      <w:keepNext/>
      <w:outlineLvl w:val="5"/>
    </w:pPr>
    <w:rPr>
      <w:rFonts w:eastAsia="Arial Unicode MS"/>
      <w:b/>
      <w:sz w:val="22"/>
      <w:szCs w:val="24"/>
      <w:lang w:val="x-none" w:eastAsia="x-none"/>
    </w:rPr>
  </w:style>
  <w:style w:type="paragraph" w:styleId="Heading7">
    <w:name w:val="heading 7"/>
    <w:basedOn w:val="Normal"/>
    <w:next w:val="Normal"/>
    <w:qFormat/>
    <w:rsid w:val="0039704D"/>
    <w:pPr>
      <w:keepNext/>
      <w:jc w:val="both"/>
      <w:outlineLvl w:val="6"/>
    </w:pPr>
    <w:rPr>
      <w:rFonts w:ascii="Arial Narrow" w:hAnsi="Arial Narrow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link w:val="Heading6"/>
    <w:rsid w:val="008829B9"/>
    <w:rPr>
      <w:rFonts w:eastAsia="Arial Unicode MS"/>
      <w:b/>
      <w:sz w:val="22"/>
      <w:szCs w:val="24"/>
    </w:rPr>
  </w:style>
  <w:style w:type="paragraph" w:styleId="Header">
    <w:name w:val="header"/>
    <w:basedOn w:val="Normal"/>
    <w:link w:val="HeaderChar"/>
    <w:uiPriority w:val="99"/>
    <w:rsid w:val="0039704D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EB1264"/>
    <w:rPr>
      <w:sz w:val="24"/>
    </w:rPr>
  </w:style>
  <w:style w:type="paragraph" w:styleId="Footer">
    <w:name w:val="footer"/>
    <w:basedOn w:val="Normal"/>
    <w:link w:val="FooterChar"/>
    <w:rsid w:val="0039704D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rsid w:val="00FB6C8A"/>
    <w:rPr>
      <w:sz w:val="24"/>
    </w:rPr>
  </w:style>
  <w:style w:type="character" w:styleId="Hyperlink">
    <w:name w:val="Hyperlink"/>
    <w:uiPriority w:val="99"/>
    <w:rsid w:val="0039704D"/>
    <w:rPr>
      <w:color w:val="0000FF"/>
      <w:u w:val="single"/>
    </w:rPr>
  </w:style>
  <w:style w:type="character" w:styleId="FollowedHyperlink">
    <w:name w:val="FollowedHyperlink"/>
    <w:uiPriority w:val="99"/>
    <w:rsid w:val="0039704D"/>
    <w:rPr>
      <w:color w:val="800080"/>
      <w:u w:val="single"/>
    </w:rPr>
  </w:style>
  <w:style w:type="paragraph" w:styleId="Title">
    <w:name w:val="Title"/>
    <w:basedOn w:val="Normal"/>
    <w:next w:val="Subtitle"/>
    <w:qFormat/>
    <w:rsid w:val="0039704D"/>
    <w:pPr>
      <w:suppressAutoHyphens/>
      <w:jc w:val="center"/>
    </w:pPr>
    <w:rPr>
      <w:rFonts w:ascii="Arial" w:hAnsi="Arial" w:cs="Arial"/>
      <w:b/>
      <w:bCs/>
      <w:szCs w:val="24"/>
      <w:lang w:eastAsia="ar-SA"/>
    </w:rPr>
  </w:style>
  <w:style w:type="paragraph" w:styleId="Subtitle">
    <w:name w:val="Subtitle"/>
    <w:basedOn w:val="Normal"/>
    <w:qFormat/>
    <w:rsid w:val="0039704D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BodyTextIndent">
    <w:name w:val="Body Text Indent"/>
    <w:basedOn w:val="Normal"/>
    <w:rsid w:val="0039704D"/>
    <w:pPr>
      <w:ind w:firstLine="1100"/>
      <w:jc w:val="both"/>
    </w:pPr>
  </w:style>
  <w:style w:type="paragraph" w:styleId="BodyText">
    <w:name w:val="Body Text"/>
    <w:basedOn w:val="Normal"/>
    <w:rsid w:val="0039704D"/>
    <w:pPr>
      <w:jc w:val="both"/>
    </w:pPr>
  </w:style>
  <w:style w:type="paragraph" w:styleId="BodyTextIndent2">
    <w:name w:val="Body Text Indent 2"/>
    <w:basedOn w:val="Normal"/>
    <w:link w:val="BodyTextIndent2Char"/>
    <w:rsid w:val="0039704D"/>
    <w:pPr>
      <w:spacing w:line="360" w:lineRule="auto"/>
      <w:ind w:firstLine="708"/>
      <w:jc w:val="both"/>
    </w:pPr>
    <w:rPr>
      <w:rFonts w:ascii="Arial Narrow" w:hAnsi="Arial Narrow"/>
      <w:lang w:val="x-none" w:eastAsia="x-none"/>
    </w:rPr>
  </w:style>
  <w:style w:type="character" w:customStyle="1" w:styleId="BodyTextIndent2Char">
    <w:name w:val="Body Text Indent 2 Char"/>
    <w:link w:val="BodyTextIndent2"/>
    <w:rsid w:val="008829B9"/>
    <w:rPr>
      <w:rFonts w:ascii="Arial Narrow" w:hAnsi="Arial Narrow"/>
      <w:sz w:val="24"/>
    </w:rPr>
  </w:style>
  <w:style w:type="character" w:styleId="CommentReference">
    <w:name w:val="annotation reference"/>
    <w:semiHidden/>
    <w:rsid w:val="0039704D"/>
    <w:rPr>
      <w:sz w:val="16"/>
    </w:rPr>
  </w:style>
  <w:style w:type="paragraph" w:styleId="CommentText">
    <w:name w:val="annotation text"/>
    <w:basedOn w:val="Normal"/>
    <w:semiHidden/>
    <w:rsid w:val="0039704D"/>
    <w:rPr>
      <w:rFonts w:ascii="Arial" w:hAnsi="Arial"/>
      <w:sz w:val="20"/>
    </w:rPr>
  </w:style>
  <w:style w:type="character" w:styleId="Strong">
    <w:name w:val="Strong"/>
    <w:qFormat/>
    <w:rsid w:val="0039704D"/>
    <w:rPr>
      <w:b/>
      <w:bCs/>
    </w:rPr>
  </w:style>
  <w:style w:type="paragraph" w:styleId="NormalWeb">
    <w:name w:val="Normal (Web)"/>
    <w:basedOn w:val="Normal"/>
    <w:uiPriority w:val="99"/>
    <w:qFormat/>
    <w:rsid w:val="0039704D"/>
    <w:pPr>
      <w:spacing w:before="100" w:beforeAutospacing="1" w:after="100" w:afterAutospacing="1"/>
    </w:pPr>
    <w:rPr>
      <w:color w:val="000000"/>
      <w:szCs w:val="24"/>
    </w:rPr>
  </w:style>
  <w:style w:type="character" w:styleId="FootnoteReference">
    <w:name w:val="footnote reference"/>
    <w:rsid w:val="0039704D"/>
    <w:rPr>
      <w:vertAlign w:val="superscript"/>
    </w:rPr>
  </w:style>
  <w:style w:type="paragraph" w:customStyle="1" w:styleId="Address">
    <w:name w:val="Address"/>
    <w:basedOn w:val="Normal"/>
    <w:rsid w:val="0039704D"/>
    <w:pPr>
      <w:jc w:val="both"/>
    </w:pPr>
  </w:style>
  <w:style w:type="paragraph" w:styleId="FootnoteText">
    <w:name w:val="footnote text"/>
    <w:basedOn w:val="Normal"/>
    <w:link w:val="FootnoteTextChar"/>
    <w:rsid w:val="0039704D"/>
    <w:pPr>
      <w:suppressAutoHyphens/>
    </w:pPr>
    <w:rPr>
      <w:sz w:val="20"/>
      <w:lang w:val="x-none" w:eastAsia="ar-SA"/>
    </w:rPr>
  </w:style>
  <w:style w:type="character" w:customStyle="1" w:styleId="FootnoteTextChar">
    <w:name w:val="Footnote Text Char"/>
    <w:link w:val="FootnoteText"/>
    <w:rsid w:val="00A55750"/>
    <w:rPr>
      <w:lang w:eastAsia="ar-SA"/>
    </w:rPr>
  </w:style>
  <w:style w:type="paragraph" w:customStyle="1" w:styleId="ndice">
    <w:name w:val="Índice"/>
    <w:basedOn w:val="Normal"/>
    <w:rsid w:val="0039704D"/>
    <w:pPr>
      <w:suppressLineNumbers/>
      <w:suppressAutoHyphens/>
    </w:pPr>
    <w:rPr>
      <w:rFonts w:cs="Tahoma"/>
      <w:szCs w:val="24"/>
      <w:lang w:eastAsia="ar-SA"/>
    </w:rPr>
  </w:style>
  <w:style w:type="character" w:customStyle="1" w:styleId="WW8Num57z1">
    <w:name w:val="WW8Num57z1"/>
    <w:rsid w:val="0039704D"/>
    <w:rPr>
      <w:rFonts w:ascii="Courier New" w:hAnsi="Courier New" w:cs="Courier New"/>
    </w:rPr>
  </w:style>
  <w:style w:type="character" w:customStyle="1" w:styleId="WW8Num6z0">
    <w:name w:val="WW8Num6z0"/>
    <w:rsid w:val="0039704D"/>
    <w:rPr>
      <w:rFonts w:ascii="Symbol" w:hAnsi="Symbol"/>
    </w:rPr>
  </w:style>
  <w:style w:type="character" w:customStyle="1" w:styleId="WW8Num7z0">
    <w:name w:val="WW8Num7z0"/>
    <w:rsid w:val="0039704D"/>
    <w:rPr>
      <w:rFonts w:ascii="Symbol" w:hAnsi="Symbol"/>
    </w:rPr>
  </w:style>
  <w:style w:type="character" w:customStyle="1" w:styleId="WW8Num8z0">
    <w:name w:val="WW8Num8z0"/>
    <w:rsid w:val="0039704D"/>
    <w:rPr>
      <w:rFonts w:ascii="Symbol" w:hAnsi="Symbol"/>
    </w:rPr>
  </w:style>
  <w:style w:type="character" w:customStyle="1" w:styleId="WW8Num10z0">
    <w:name w:val="WW8Num10z0"/>
    <w:rsid w:val="0039704D"/>
    <w:rPr>
      <w:rFonts w:ascii="Symbol" w:hAnsi="Symbol"/>
    </w:rPr>
  </w:style>
  <w:style w:type="paragraph" w:styleId="BodyTextIndent3">
    <w:name w:val="Body Text Indent 3"/>
    <w:basedOn w:val="Normal"/>
    <w:rsid w:val="0039704D"/>
    <w:pPr>
      <w:spacing w:line="360" w:lineRule="auto"/>
      <w:ind w:firstLine="709"/>
      <w:jc w:val="both"/>
    </w:pPr>
    <w:rPr>
      <w:rFonts w:ascii="Arial Narrow" w:hAnsi="Arial Narrow"/>
      <w:szCs w:val="22"/>
    </w:rPr>
  </w:style>
  <w:style w:type="paragraph" w:styleId="BodyText2">
    <w:name w:val="Body Text 2"/>
    <w:basedOn w:val="Normal"/>
    <w:rsid w:val="0039704D"/>
    <w:pPr>
      <w:jc w:val="both"/>
    </w:pPr>
    <w:rPr>
      <w:b/>
      <w:bCs/>
    </w:rPr>
  </w:style>
  <w:style w:type="table" w:styleId="TableGrid">
    <w:name w:val="Table Grid"/>
    <w:basedOn w:val="TableNormal"/>
    <w:uiPriority w:val="39"/>
    <w:rsid w:val="008A6B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447509"/>
    <w:pPr>
      <w:ind w:left="708"/>
    </w:pPr>
  </w:style>
  <w:style w:type="paragraph" w:customStyle="1" w:styleId="Epgrafe">
    <w:name w:val="#Epígrafe"/>
    <w:basedOn w:val="Normal"/>
    <w:qFormat/>
    <w:rsid w:val="00D744F3"/>
    <w:pPr>
      <w:widowControl w:val="0"/>
      <w:suppressAutoHyphens/>
      <w:jc w:val="center"/>
    </w:pPr>
    <w:rPr>
      <w:caps/>
      <w:sz w:val="20"/>
    </w:rPr>
  </w:style>
  <w:style w:type="paragraph" w:customStyle="1" w:styleId="Default">
    <w:name w:val="Default"/>
    <w:rsid w:val="008829B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rsid w:val="008829B9"/>
  </w:style>
  <w:style w:type="paragraph" w:styleId="BalloonText">
    <w:name w:val="Balloon Text"/>
    <w:basedOn w:val="Normal"/>
    <w:link w:val="BalloonTextChar"/>
    <w:rsid w:val="00BF7BC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F7BC7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6E0E66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7D11C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PageNumber">
    <w:name w:val="page number"/>
    <w:uiPriority w:val="99"/>
    <w:unhideWhenUsed/>
    <w:rsid w:val="00FB6C8A"/>
  </w:style>
  <w:style w:type="character" w:customStyle="1" w:styleId="termoglossario">
    <w:name w:val="termoglossario"/>
    <w:rsid w:val="009F59A2"/>
  </w:style>
  <w:style w:type="character" w:styleId="UnresolvedMention">
    <w:name w:val="Unresolved Mention"/>
    <w:uiPriority w:val="99"/>
    <w:semiHidden/>
    <w:unhideWhenUsed/>
    <w:rsid w:val="00D210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rint@ufape.edu.br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EE19E-7F32-422D-B2E1-C9666D25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1061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Plano de Trabalho</vt:lpstr>
    </vt:vector>
  </TitlesOfParts>
  <Company>FADURPE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Trabalho</dc:title>
  <dc:subject>Modelo UFRPE</dc:subject>
  <dc:creator>NURI/IPE/UFRPE</dc:creator>
  <cp:keywords/>
  <cp:lastModifiedBy>Rodrigo Andrade</cp:lastModifiedBy>
  <cp:revision>24</cp:revision>
  <cp:lastPrinted>2019-10-18T13:31:00Z</cp:lastPrinted>
  <dcterms:created xsi:type="dcterms:W3CDTF">2021-08-25T13:41:00Z</dcterms:created>
  <dcterms:modified xsi:type="dcterms:W3CDTF">2022-03-22T12:48:00Z</dcterms:modified>
</cp:coreProperties>
</file>